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D11D7" w14:textId="77777777" w:rsidR="00037B2D" w:rsidRPr="0052407B" w:rsidRDefault="00037B2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257E0EA2" w14:textId="77777777" w:rsidR="00E24D0D" w:rsidRDefault="00E24D0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69885A71" w14:textId="77777777" w:rsidR="00E24D0D" w:rsidRDefault="00E24D0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489AD76F" w14:textId="7004218F" w:rsidR="00A2685A" w:rsidRPr="0052407B" w:rsidRDefault="008716C0" w:rsidP="00BD205F">
      <w:pPr>
        <w:tabs>
          <w:tab w:val="left" w:pos="4335"/>
        </w:tabs>
        <w:jc w:val="right"/>
        <w:rPr>
          <w:sz w:val="22"/>
          <w:szCs w:val="22"/>
        </w:rPr>
      </w:pPr>
      <w:r w:rsidRPr="0052407B">
        <w:rPr>
          <w:sz w:val="22"/>
          <w:szCs w:val="22"/>
        </w:rPr>
        <w:t xml:space="preserve">Załącznik nr 1 </w:t>
      </w:r>
    </w:p>
    <w:p w14:paraId="1236C425" w14:textId="77777777" w:rsidR="00A2685A" w:rsidRPr="0052407B" w:rsidRDefault="00A2685A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26AC2D8D" w14:textId="7747A2A0" w:rsidR="009D54BE" w:rsidRPr="0052407B" w:rsidRDefault="009D54BE" w:rsidP="00BD205F">
      <w:pPr>
        <w:tabs>
          <w:tab w:val="left" w:pos="4335"/>
        </w:tabs>
        <w:jc w:val="center"/>
        <w:rPr>
          <w:sz w:val="22"/>
          <w:szCs w:val="22"/>
        </w:rPr>
      </w:pPr>
      <w:r w:rsidRPr="0052407B">
        <w:rPr>
          <w:b/>
          <w:spacing w:val="20"/>
          <w:sz w:val="22"/>
          <w:szCs w:val="22"/>
          <w:lang w:eastAsia="ar-SA"/>
        </w:rPr>
        <w:t>FORMULARZ OFERTY</w:t>
      </w:r>
    </w:p>
    <w:p w14:paraId="365C5410" w14:textId="77777777" w:rsidR="009D54BE" w:rsidRPr="0052407B" w:rsidRDefault="009D54BE" w:rsidP="00BD205F">
      <w:pPr>
        <w:suppressAutoHyphens/>
        <w:jc w:val="both"/>
        <w:rPr>
          <w:b/>
          <w:sz w:val="22"/>
          <w:szCs w:val="22"/>
          <w:lang w:eastAsia="ar-SA"/>
        </w:rPr>
      </w:pPr>
    </w:p>
    <w:p w14:paraId="0F11BB7D" w14:textId="77777777" w:rsidR="009D54BE" w:rsidRPr="0052407B" w:rsidRDefault="009D54BE" w:rsidP="00BD205F">
      <w:pPr>
        <w:suppressAutoHyphens/>
        <w:jc w:val="both"/>
        <w:rPr>
          <w:b/>
          <w:sz w:val="22"/>
          <w:szCs w:val="22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880"/>
      </w:tblGrid>
      <w:tr w:rsidR="008716C0" w:rsidRPr="0052407B" w14:paraId="31875FC3" w14:textId="77777777" w:rsidTr="00FB3750">
        <w:tc>
          <w:tcPr>
            <w:tcW w:w="6120" w:type="dxa"/>
          </w:tcPr>
          <w:p w14:paraId="36525D70" w14:textId="77777777" w:rsidR="009D54BE" w:rsidRPr="0052407B" w:rsidRDefault="009D54BE" w:rsidP="00BD205F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>Nr referencyjny nadany sprawie przez Zamawiającego</w:t>
            </w:r>
          </w:p>
        </w:tc>
        <w:tc>
          <w:tcPr>
            <w:tcW w:w="2880" w:type="dxa"/>
          </w:tcPr>
          <w:p w14:paraId="10D75FEA" w14:textId="78B9D8D2" w:rsidR="009D54BE" w:rsidRPr="0052407B" w:rsidRDefault="009D54BE" w:rsidP="00BD205F">
            <w:pPr>
              <w:suppressAutoHyphens/>
              <w:snapToGrid w:val="0"/>
              <w:jc w:val="right"/>
              <w:rPr>
                <w:sz w:val="22"/>
                <w:szCs w:val="22"/>
                <w:highlight w:val="yellow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 xml:space="preserve">DPS </w:t>
            </w:r>
            <w:r w:rsidR="00037B2D" w:rsidRPr="0052407B">
              <w:rPr>
                <w:sz w:val="22"/>
                <w:szCs w:val="22"/>
                <w:lang w:eastAsia="ar-SA"/>
              </w:rPr>
              <w:t>1</w:t>
            </w:r>
            <w:r w:rsidRPr="0052407B">
              <w:rPr>
                <w:sz w:val="22"/>
                <w:szCs w:val="22"/>
                <w:lang w:eastAsia="ar-SA"/>
              </w:rPr>
              <w:t>/ZP/</w:t>
            </w:r>
            <w:r w:rsidR="005F4CE4">
              <w:rPr>
                <w:sz w:val="22"/>
                <w:szCs w:val="22"/>
                <w:lang w:eastAsia="ar-SA"/>
              </w:rPr>
              <w:t>2</w:t>
            </w:r>
            <w:r w:rsidR="00E80884">
              <w:rPr>
                <w:sz w:val="22"/>
                <w:szCs w:val="22"/>
                <w:lang w:eastAsia="ar-SA"/>
              </w:rPr>
              <w:t>5</w:t>
            </w:r>
            <w:r w:rsidRPr="0052407B">
              <w:rPr>
                <w:sz w:val="22"/>
                <w:szCs w:val="22"/>
                <w:lang w:eastAsia="ar-SA"/>
              </w:rPr>
              <w:t xml:space="preserve"> </w:t>
            </w:r>
          </w:p>
        </w:tc>
      </w:tr>
    </w:tbl>
    <w:p w14:paraId="42EF29AA" w14:textId="77777777" w:rsidR="009D54BE" w:rsidRPr="0052407B" w:rsidRDefault="009D54BE" w:rsidP="00BD205F">
      <w:pPr>
        <w:suppressAutoHyphens/>
        <w:jc w:val="both"/>
        <w:rPr>
          <w:sz w:val="22"/>
          <w:szCs w:val="22"/>
          <w:lang w:eastAsia="ar-SA"/>
        </w:rPr>
      </w:pPr>
    </w:p>
    <w:p w14:paraId="6C1E2FE7" w14:textId="77777777" w:rsidR="009D54BE" w:rsidRPr="0052407B" w:rsidRDefault="009D54BE" w:rsidP="00BD205F">
      <w:pPr>
        <w:suppressAutoHyphens/>
        <w:rPr>
          <w:b/>
          <w:sz w:val="22"/>
          <w:szCs w:val="22"/>
          <w:lang w:eastAsia="ar-SA"/>
        </w:rPr>
      </w:pPr>
    </w:p>
    <w:p w14:paraId="5D20A641" w14:textId="77777777" w:rsidR="009D54BE" w:rsidRPr="0052407B" w:rsidRDefault="009D54BE" w:rsidP="00BD205F">
      <w:pPr>
        <w:suppressAutoHyphens/>
        <w:rPr>
          <w:b/>
          <w:sz w:val="22"/>
          <w:szCs w:val="22"/>
          <w:lang w:eastAsia="ar-SA"/>
        </w:rPr>
      </w:pPr>
      <w:r w:rsidRPr="0052407B">
        <w:rPr>
          <w:b/>
          <w:sz w:val="22"/>
          <w:szCs w:val="22"/>
          <w:lang w:eastAsia="ar-SA"/>
        </w:rPr>
        <w:t>Wykonawca:</w:t>
      </w:r>
    </w:p>
    <w:p w14:paraId="4896F6D6" w14:textId="77777777" w:rsidR="009D54BE" w:rsidRPr="0052407B" w:rsidRDefault="009D54BE" w:rsidP="00BD205F">
      <w:pPr>
        <w:suppressAutoHyphens/>
        <w:jc w:val="both"/>
        <w:rPr>
          <w:b/>
          <w:sz w:val="22"/>
          <w:szCs w:val="22"/>
          <w:lang w:eastAsia="ar-SA"/>
        </w:rPr>
      </w:pPr>
      <w:r w:rsidRPr="0052407B">
        <w:rPr>
          <w:b/>
          <w:sz w:val="22"/>
          <w:szCs w:val="22"/>
          <w:lang w:eastAsia="ar-SA"/>
        </w:rPr>
        <w:t xml:space="preserve">Niniejsza Oferta zostaje złożona przez: </w:t>
      </w:r>
      <w:r w:rsidRPr="0052407B">
        <w:rPr>
          <w:b/>
          <w:sz w:val="22"/>
          <w:szCs w:val="22"/>
          <w:lang w:eastAsia="ar-SA"/>
        </w:rPr>
        <w:tab/>
      </w:r>
      <w:r w:rsidRPr="0052407B">
        <w:rPr>
          <w:b/>
          <w:sz w:val="22"/>
          <w:szCs w:val="22"/>
          <w:lang w:eastAsia="ar-SA"/>
        </w:rPr>
        <w:tab/>
      </w:r>
      <w:r w:rsidRPr="0052407B">
        <w:rPr>
          <w:b/>
          <w:sz w:val="22"/>
          <w:szCs w:val="22"/>
          <w:lang w:eastAsia="ar-SA"/>
        </w:rPr>
        <w:tab/>
      </w:r>
      <w:r w:rsidRPr="0052407B">
        <w:rPr>
          <w:b/>
          <w:sz w:val="22"/>
          <w:szCs w:val="22"/>
          <w:lang w:eastAsia="ar-SA"/>
        </w:rPr>
        <w:tab/>
      </w:r>
      <w:r w:rsidRPr="0052407B">
        <w:rPr>
          <w:b/>
          <w:sz w:val="22"/>
          <w:szCs w:val="22"/>
          <w:lang w:eastAsia="ar-SA"/>
        </w:rPr>
        <w:tab/>
      </w:r>
      <w:r w:rsidRPr="0052407B">
        <w:rPr>
          <w:b/>
          <w:sz w:val="22"/>
          <w:szCs w:val="22"/>
          <w:lang w:eastAsia="ar-SA"/>
        </w:rPr>
        <w:tab/>
      </w:r>
    </w:p>
    <w:tbl>
      <w:tblPr>
        <w:tblW w:w="0" w:type="auto"/>
        <w:tblInd w:w="4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852"/>
        <w:gridCol w:w="2852"/>
        <w:gridCol w:w="2969"/>
      </w:tblGrid>
      <w:tr w:rsidR="0052407B" w:rsidRPr="0052407B" w14:paraId="33548215" w14:textId="77777777" w:rsidTr="00FC324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628846CF" w14:textId="77777777" w:rsidR="009D54BE" w:rsidRPr="0052407B" w:rsidRDefault="009D54BE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52407B">
              <w:rPr>
                <w:b/>
                <w:b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21114F97" w14:textId="77777777" w:rsidR="009D54BE" w:rsidRPr="0052407B" w:rsidRDefault="009D54BE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52407B">
              <w:rPr>
                <w:b/>
                <w:bCs/>
                <w:sz w:val="22"/>
                <w:szCs w:val="22"/>
                <w:lang w:eastAsia="ar-SA"/>
              </w:rPr>
              <w:t>Nazwa(y) Wykonawcy(ów)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302705E9" w14:textId="77777777" w:rsidR="009D54BE" w:rsidRPr="0052407B" w:rsidRDefault="009D54BE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52407B">
              <w:rPr>
                <w:b/>
                <w:bCs/>
                <w:sz w:val="22"/>
                <w:szCs w:val="22"/>
                <w:lang w:eastAsia="ar-SA"/>
              </w:rPr>
              <w:t>Adres(y) Wykonawcy(ów)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641A7C02" w14:textId="77777777" w:rsidR="009D54BE" w:rsidRPr="0052407B" w:rsidRDefault="009D54BE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52407B">
              <w:rPr>
                <w:b/>
                <w:bCs/>
                <w:sz w:val="22"/>
                <w:szCs w:val="22"/>
                <w:lang w:eastAsia="ar-SA"/>
              </w:rPr>
              <w:t xml:space="preserve">Numer telefonu, </w:t>
            </w:r>
          </w:p>
          <w:p w14:paraId="671433B0" w14:textId="77777777" w:rsidR="009D54BE" w:rsidRPr="0052407B" w:rsidRDefault="009D54BE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52407B">
              <w:rPr>
                <w:b/>
                <w:bCs/>
                <w:sz w:val="22"/>
                <w:szCs w:val="22"/>
                <w:lang w:eastAsia="ar-SA"/>
              </w:rPr>
              <w:t xml:space="preserve">numer faksu, </w:t>
            </w:r>
          </w:p>
          <w:p w14:paraId="0D0FD469" w14:textId="77777777" w:rsidR="009D54BE" w:rsidRPr="0052407B" w:rsidRDefault="009D54BE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52407B">
              <w:rPr>
                <w:b/>
                <w:bCs/>
                <w:sz w:val="22"/>
                <w:szCs w:val="22"/>
                <w:lang w:eastAsia="ar-SA"/>
              </w:rPr>
              <w:t>e-mail</w:t>
            </w:r>
          </w:p>
        </w:tc>
      </w:tr>
      <w:tr w:rsidR="0052407B" w:rsidRPr="0052407B" w14:paraId="71A11404" w14:textId="77777777" w:rsidTr="00FC3241">
        <w:trPr>
          <w:cantSplit/>
          <w:trHeight w:val="56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0F3379" w14:textId="77777777" w:rsidR="009D54BE" w:rsidRPr="0052407B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8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368C9C" w14:textId="77777777" w:rsidR="009D54BE" w:rsidRPr="0052407B" w:rsidRDefault="009D54BE" w:rsidP="00BD205F">
            <w:pPr>
              <w:suppressAutoHyphens/>
              <w:snapToGrid w:val="0"/>
              <w:rPr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8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BD2CD8" w14:textId="77777777" w:rsidR="009D54BE" w:rsidRPr="0052407B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E0ACD" w14:textId="77777777" w:rsidR="009D54BE" w:rsidRPr="0052407B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</w:tr>
      <w:tr w:rsidR="008716C0" w:rsidRPr="0052407B" w14:paraId="6F85DCFA" w14:textId="77777777" w:rsidTr="00FC3241">
        <w:trPr>
          <w:cantSplit/>
          <w:trHeight w:val="56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89CA79" w14:textId="77777777" w:rsidR="009D54BE" w:rsidRPr="0052407B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8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2968E4" w14:textId="77777777" w:rsidR="009D54BE" w:rsidRPr="0052407B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8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A999A4" w14:textId="77777777" w:rsidR="009D54BE" w:rsidRPr="0052407B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05DE" w14:textId="77777777" w:rsidR="009D54BE" w:rsidRPr="0052407B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</w:tr>
    </w:tbl>
    <w:p w14:paraId="7D7B6006" w14:textId="77777777" w:rsidR="009D54BE" w:rsidRPr="0052407B" w:rsidRDefault="009D54BE" w:rsidP="00BD205F">
      <w:pPr>
        <w:suppressAutoHyphens/>
        <w:jc w:val="both"/>
        <w:rPr>
          <w:sz w:val="22"/>
          <w:szCs w:val="22"/>
          <w:lang w:eastAsia="ar-SA"/>
        </w:rPr>
      </w:pPr>
    </w:p>
    <w:p w14:paraId="5DBB4C13" w14:textId="26B08D6D" w:rsidR="00B835ED" w:rsidRPr="0052407B" w:rsidRDefault="009D54BE" w:rsidP="00BD205F">
      <w:pPr>
        <w:suppressAutoHyphens/>
        <w:jc w:val="both"/>
        <w:rPr>
          <w:b/>
          <w:sz w:val="22"/>
          <w:szCs w:val="22"/>
          <w:lang w:eastAsia="ar-SA"/>
        </w:rPr>
      </w:pPr>
      <w:r w:rsidRPr="0052407B">
        <w:rPr>
          <w:sz w:val="22"/>
          <w:szCs w:val="22"/>
          <w:lang w:eastAsia="ar-SA"/>
        </w:rPr>
        <w:t>W nawiązaniu do ogłoszenia o postępowaniu prowadzonym w trybie podstawowym bez przeprowadzenia negocjacji treści złożonych ofert zgodnie z art. 275 pkt 1 ustawy Pzp na zadaniu pn.:</w:t>
      </w:r>
      <w:r w:rsidR="003C27C6" w:rsidRPr="0052407B">
        <w:rPr>
          <w:b/>
          <w:sz w:val="22"/>
          <w:szCs w:val="22"/>
          <w:lang w:eastAsia="ar-SA"/>
        </w:rPr>
        <w:t xml:space="preserve"> </w:t>
      </w:r>
      <w:r w:rsidR="003C27C6" w:rsidRPr="0052407B">
        <w:rPr>
          <w:b/>
          <w:bCs/>
          <w:sz w:val="22"/>
          <w:szCs w:val="22"/>
        </w:rPr>
        <w:t>Sukcesywne dostawy produktów spożywczych do Domu Pomocy Społecznej</w:t>
      </w:r>
      <w:r w:rsidR="003E5A12" w:rsidRPr="0052407B">
        <w:rPr>
          <w:b/>
          <w:bCs/>
          <w:sz w:val="22"/>
          <w:szCs w:val="22"/>
        </w:rPr>
        <w:t xml:space="preserve"> Biały Potok w Trzemeśni</w:t>
      </w:r>
      <w:r w:rsidR="007375EB" w:rsidRPr="0052407B">
        <w:rPr>
          <w:b/>
          <w:bCs/>
          <w:sz w:val="22"/>
          <w:szCs w:val="22"/>
        </w:rPr>
        <w:t>.</w:t>
      </w:r>
    </w:p>
    <w:p w14:paraId="7F419C5E" w14:textId="6AE43854" w:rsidR="009D54BE" w:rsidRPr="0052407B" w:rsidRDefault="00490FF5" w:rsidP="00490FF5">
      <w:pPr>
        <w:tabs>
          <w:tab w:val="left" w:pos="142"/>
        </w:tabs>
        <w:jc w:val="both"/>
        <w:rPr>
          <w:sz w:val="22"/>
          <w:szCs w:val="22"/>
          <w:lang w:eastAsia="ar-SA"/>
        </w:rPr>
      </w:pPr>
      <w:r w:rsidRPr="0052407B">
        <w:rPr>
          <w:sz w:val="22"/>
          <w:szCs w:val="22"/>
          <w:lang w:eastAsia="ar-SA"/>
        </w:rPr>
        <w:t xml:space="preserve">1. </w:t>
      </w:r>
      <w:r w:rsidR="009D54BE" w:rsidRPr="0052407B">
        <w:rPr>
          <w:sz w:val="22"/>
          <w:szCs w:val="22"/>
          <w:lang w:eastAsia="ar-SA"/>
        </w:rPr>
        <w:t>Oferuje/my wykonanie wyżej wymienionego przedmiotu zamówieni</w:t>
      </w:r>
      <w:r w:rsidR="003C27C6" w:rsidRPr="0052407B">
        <w:rPr>
          <w:sz w:val="22"/>
          <w:szCs w:val="22"/>
          <w:lang w:eastAsia="ar-SA"/>
        </w:rPr>
        <w:t>a za cenę: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2"/>
        <w:gridCol w:w="1306"/>
        <w:gridCol w:w="2242"/>
        <w:gridCol w:w="1696"/>
        <w:gridCol w:w="1696"/>
        <w:gridCol w:w="1696"/>
      </w:tblGrid>
      <w:tr w:rsidR="0052407B" w:rsidRPr="0052407B" w14:paraId="643C9FC3" w14:textId="77777777" w:rsidTr="00FC3241">
        <w:tc>
          <w:tcPr>
            <w:tcW w:w="562" w:type="dxa"/>
            <w:shd w:val="clear" w:color="auto" w:fill="C4BC96" w:themeFill="background2" w:themeFillShade="BF"/>
          </w:tcPr>
          <w:p w14:paraId="426B9C6C" w14:textId="3D73C242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52407B">
              <w:rPr>
                <w:b/>
                <w:bCs/>
                <w:sz w:val="22"/>
                <w:szCs w:val="22"/>
                <w:lang w:eastAsia="ar-SA"/>
              </w:rPr>
              <w:t xml:space="preserve">Lp. </w:t>
            </w:r>
          </w:p>
        </w:tc>
        <w:tc>
          <w:tcPr>
            <w:tcW w:w="1306" w:type="dxa"/>
            <w:shd w:val="clear" w:color="auto" w:fill="C4BC96" w:themeFill="background2" w:themeFillShade="BF"/>
          </w:tcPr>
          <w:p w14:paraId="355CBA8B" w14:textId="152D5834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52407B">
              <w:rPr>
                <w:b/>
                <w:bCs/>
                <w:sz w:val="22"/>
                <w:szCs w:val="22"/>
                <w:lang w:eastAsia="ar-SA"/>
              </w:rPr>
              <w:t xml:space="preserve">Numer części </w:t>
            </w:r>
          </w:p>
        </w:tc>
        <w:tc>
          <w:tcPr>
            <w:tcW w:w="2242" w:type="dxa"/>
            <w:shd w:val="clear" w:color="auto" w:fill="C4BC96" w:themeFill="background2" w:themeFillShade="BF"/>
          </w:tcPr>
          <w:p w14:paraId="416D4222" w14:textId="27CE02D6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52407B">
              <w:rPr>
                <w:b/>
                <w:bCs/>
                <w:sz w:val="22"/>
                <w:szCs w:val="22"/>
                <w:lang w:eastAsia="ar-SA"/>
              </w:rPr>
              <w:t xml:space="preserve">Nazwa </w:t>
            </w:r>
          </w:p>
        </w:tc>
        <w:tc>
          <w:tcPr>
            <w:tcW w:w="1696" w:type="dxa"/>
            <w:shd w:val="clear" w:color="auto" w:fill="C4BC96" w:themeFill="background2" w:themeFillShade="BF"/>
          </w:tcPr>
          <w:p w14:paraId="178EF1D0" w14:textId="04E83183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52407B">
              <w:rPr>
                <w:b/>
                <w:bCs/>
                <w:sz w:val="22"/>
                <w:szCs w:val="22"/>
                <w:lang w:eastAsia="ar-SA"/>
              </w:rPr>
              <w:t>Wartość netto</w:t>
            </w:r>
          </w:p>
        </w:tc>
        <w:tc>
          <w:tcPr>
            <w:tcW w:w="1696" w:type="dxa"/>
            <w:shd w:val="clear" w:color="auto" w:fill="C4BC96" w:themeFill="background2" w:themeFillShade="BF"/>
          </w:tcPr>
          <w:p w14:paraId="61DF7BC5" w14:textId="115E2F25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52407B">
              <w:rPr>
                <w:b/>
                <w:bCs/>
                <w:sz w:val="22"/>
                <w:szCs w:val="22"/>
                <w:lang w:eastAsia="ar-SA"/>
              </w:rPr>
              <w:t>Wartość VAT</w:t>
            </w:r>
          </w:p>
        </w:tc>
        <w:tc>
          <w:tcPr>
            <w:tcW w:w="1696" w:type="dxa"/>
            <w:shd w:val="clear" w:color="auto" w:fill="C4BC96" w:themeFill="background2" w:themeFillShade="BF"/>
          </w:tcPr>
          <w:p w14:paraId="559C3225" w14:textId="0D48316C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52407B">
              <w:rPr>
                <w:b/>
                <w:bCs/>
                <w:sz w:val="22"/>
                <w:szCs w:val="22"/>
                <w:lang w:eastAsia="ar-SA"/>
              </w:rPr>
              <w:t>Wartość brutto</w:t>
            </w:r>
          </w:p>
        </w:tc>
      </w:tr>
      <w:tr w:rsidR="0052407B" w:rsidRPr="0052407B" w14:paraId="7097C164" w14:textId="77777777" w:rsidTr="00FC3241">
        <w:tc>
          <w:tcPr>
            <w:tcW w:w="562" w:type="dxa"/>
          </w:tcPr>
          <w:p w14:paraId="04C9F261" w14:textId="259CA260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306" w:type="dxa"/>
          </w:tcPr>
          <w:p w14:paraId="5264345A" w14:textId="6F01B57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>Część 1</w:t>
            </w:r>
          </w:p>
        </w:tc>
        <w:tc>
          <w:tcPr>
            <w:tcW w:w="2242" w:type="dxa"/>
          </w:tcPr>
          <w:p w14:paraId="6939349D" w14:textId="003A9289" w:rsidR="003C27C6" w:rsidRPr="0052407B" w:rsidRDefault="00411964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>Drób</w:t>
            </w:r>
          </w:p>
        </w:tc>
        <w:tc>
          <w:tcPr>
            <w:tcW w:w="1696" w:type="dxa"/>
          </w:tcPr>
          <w:p w14:paraId="52A455A8" w14:textId="7777777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0576FA15" w14:textId="7777777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4064A842" w14:textId="7777777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52407B" w:rsidRPr="0052407B" w14:paraId="49B84EFE" w14:textId="77777777" w:rsidTr="00FC3241">
        <w:tc>
          <w:tcPr>
            <w:tcW w:w="562" w:type="dxa"/>
          </w:tcPr>
          <w:p w14:paraId="08E31C3B" w14:textId="050E01D0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306" w:type="dxa"/>
          </w:tcPr>
          <w:p w14:paraId="0BBEC380" w14:textId="7DE3C304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>Część 2</w:t>
            </w:r>
          </w:p>
        </w:tc>
        <w:tc>
          <w:tcPr>
            <w:tcW w:w="2242" w:type="dxa"/>
          </w:tcPr>
          <w:p w14:paraId="305EC497" w14:textId="420026FC" w:rsidR="003C27C6" w:rsidRPr="0052407B" w:rsidRDefault="00411964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>Mrożonki</w:t>
            </w:r>
          </w:p>
        </w:tc>
        <w:tc>
          <w:tcPr>
            <w:tcW w:w="1696" w:type="dxa"/>
          </w:tcPr>
          <w:p w14:paraId="3EA8AC72" w14:textId="7777777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67EC7837" w14:textId="7777777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75CCB7E9" w14:textId="7777777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52407B" w:rsidRPr="0052407B" w14:paraId="037AF9F9" w14:textId="77777777" w:rsidTr="00FC3241">
        <w:tc>
          <w:tcPr>
            <w:tcW w:w="562" w:type="dxa"/>
          </w:tcPr>
          <w:p w14:paraId="3EBB4F19" w14:textId="0568403D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306" w:type="dxa"/>
          </w:tcPr>
          <w:p w14:paraId="32D65058" w14:textId="3093380B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>Część 3</w:t>
            </w:r>
          </w:p>
        </w:tc>
        <w:tc>
          <w:tcPr>
            <w:tcW w:w="2242" w:type="dxa"/>
          </w:tcPr>
          <w:p w14:paraId="62D506C6" w14:textId="3C917ECE" w:rsidR="003C27C6" w:rsidRPr="0052407B" w:rsidRDefault="00411964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>Mleczarskie</w:t>
            </w:r>
          </w:p>
        </w:tc>
        <w:tc>
          <w:tcPr>
            <w:tcW w:w="1696" w:type="dxa"/>
          </w:tcPr>
          <w:p w14:paraId="2171CCB9" w14:textId="7777777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25C7932D" w14:textId="7777777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7465E123" w14:textId="7777777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52407B" w:rsidRPr="0052407B" w14:paraId="0AC18CD7" w14:textId="77777777" w:rsidTr="00FC3241">
        <w:tc>
          <w:tcPr>
            <w:tcW w:w="562" w:type="dxa"/>
          </w:tcPr>
          <w:p w14:paraId="1FD47B7C" w14:textId="0B751611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306" w:type="dxa"/>
          </w:tcPr>
          <w:p w14:paraId="3591F61A" w14:textId="7C52E493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>Część 4</w:t>
            </w:r>
          </w:p>
        </w:tc>
        <w:tc>
          <w:tcPr>
            <w:tcW w:w="2242" w:type="dxa"/>
          </w:tcPr>
          <w:p w14:paraId="3B9B03CF" w14:textId="61E91C94" w:rsidR="003C27C6" w:rsidRPr="0052407B" w:rsidRDefault="00411964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>Spożywcze</w:t>
            </w:r>
          </w:p>
        </w:tc>
        <w:tc>
          <w:tcPr>
            <w:tcW w:w="1696" w:type="dxa"/>
          </w:tcPr>
          <w:p w14:paraId="44EDF72A" w14:textId="7777777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782FCD5D" w14:textId="7777777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5CE65115" w14:textId="7777777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52407B" w:rsidRPr="0052407B" w14:paraId="0AC0A9C6" w14:textId="77777777" w:rsidTr="00FC3241">
        <w:tc>
          <w:tcPr>
            <w:tcW w:w="562" w:type="dxa"/>
          </w:tcPr>
          <w:p w14:paraId="3E44D166" w14:textId="25DC3C9B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306" w:type="dxa"/>
          </w:tcPr>
          <w:p w14:paraId="7121FFDB" w14:textId="42115DB3" w:rsidR="003C27C6" w:rsidRPr="0052407B" w:rsidRDefault="00C4162A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 xml:space="preserve">Część </w:t>
            </w:r>
            <w:r w:rsidR="003C27C6" w:rsidRPr="0052407B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2242" w:type="dxa"/>
          </w:tcPr>
          <w:p w14:paraId="4061718A" w14:textId="3301A839" w:rsidR="003C27C6" w:rsidRPr="0052407B" w:rsidRDefault="00411964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>Mięso i wędliny</w:t>
            </w:r>
          </w:p>
        </w:tc>
        <w:tc>
          <w:tcPr>
            <w:tcW w:w="1696" w:type="dxa"/>
          </w:tcPr>
          <w:p w14:paraId="754D9412" w14:textId="7777777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3C3667AE" w14:textId="7777777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0E3462D8" w14:textId="7777777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52407B" w:rsidRPr="0052407B" w14:paraId="6B075F7C" w14:textId="77777777" w:rsidTr="00FC3241">
        <w:tc>
          <w:tcPr>
            <w:tcW w:w="562" w:type="dxa"/>
          </w:tcPr>
          <w:p w14:paraId="1C3DD857" w14:textId="0D0DC32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06" w:type="dxa"/>
          </w:tcPr>
          <w:p w14:paraId="0BA1390E" w14:textId="00DD41E0" w:rsidR="003C27C6" w:rsidRPr="0052407B" w:rsidRDefault="00C4162A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 xml:space="preserve">Część </w:t>
            </w:r>
            <w:r w:rsidR="003C27C6" w:rsidRPr="0052407B"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242" w:type="dxa"/>
          </w:tcPr>
          <w:p w14:paraId="43169172" w14:textId="04CEFD8A" w:rsidR="003C27C6" w:rsidRPr="0052407B" w:rsidRDefault="00411964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52407B">
              <w:rPr>
                <w:sz w:val="22"/>
                <w:szCs w:val="22"/>
                <w:lang w:eastAsia="ar-SA"/>
              </w:rPr>
              <w:t>Warzywa i owoce</w:t>
            </w:r>
          </w:p>
        </w:tc>
        <w:tc>
          <w:tcPr>
            <w:tcW w:w="1696" w:type="dxa"/>
          </w:tcPr>
          <w:p w14:paraId="53D6A791" w14:textId="7777777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6CE747C1" w14:textId="7777777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7FB8AE65" w14:textId="77777777" w:rsidR="003C27C6" w:rsidRPr="0052407B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664358" w:rsidRPr="0052407B" w14:paraId="25D36DC4" w14:textId="77777777" w:rsidTr="00FC3241">
        <w:tc>
          <w:tcPr>
            <w:tcW w:w="562" w:type="dxa"/>
          </w:tcPr>
          <w:p w14:paraId="4F1F1A09" w14:textId="3B26C3E2" w:rsidR="00664358" w:rsidRPr="0052407B" w:rsidRDefault="00664358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306" w:type="dxa"/>
          </w:tcPr>
          <w:p w14:paraId="773697D8" w14:textId="103032CA" w:rsidR="00664358" w:rsidRPr="0052407B" w:rsidRDefault="00664358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Część 7</w:t>
            </w:r>
          </w:p>
        </w:tc>
        <w:tc>
          <w:tcPr>
            <w:tcW w:w="2242" w:type="dxa"/>
          </w:tcPr>
          <w:p w14:paraId="046C2BBD" w14:textId="017057BF" w:rsidR="00664358" w:rsidRPr="0052407B" w:rsidRDefault="00664358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Pieczywo</w:t>
            </w:r>
          </w:p>
        </w:tc>
        <w:tc>
          <w:tcPr>
            <w:tcW w:w="1696" w:type="dxa"/>
          </w:tcPr>
          <w:p w14:paraId="44D6A549" w14:textId="77777777" w:rsidR="00664358" w:rsidRPr="0052407B" w:rsidRDefault="00664358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798FC120" w14:textId="77777777" w:rsidR="00664358" w:rsidRPr="0052407B" w:rsidRDefault="00664358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1AF0E023" w14:textId="77777777" w:rsidR="00664358" w:rsidRPr="0052407B" w:rsidRDefault="00664358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14:paraId="1C7961F1" w14:textId="05A0D642" w:rsidR="009D54BE" w:rsidRPr="0052407B" w:rsidRDefault="009D54BE" w:rsidP="00BD205F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52407B">
        <w:rPr>
          <w:b/>
          <w:bCs/>
          <w:sz w:val="22"/>
          <w:szCs w:val="22"/>
          <w:lang w:eastAsia="ar-SA"/>
        </w:rPr>
        <w:t xml:space="preserve">zgodnie z wyceną sporządzoną w oparciu o </w:t>
      </w:r>
      <w:r w:rsidR="00C4162A" w:rsidRPr="0052407B">
        <w:rPr>
          <w:b/>
          <w:bCs/>
          <w:sz w:val="22"/>
          <w:szCs w:val="22"/>
          <w:lang w:eastAsia="ar-SA"/>
        </w:rPr>
        <w:t>formularz cenowy,</w:t>
      </w:r>
      <w:r w:rsidRPr="0052407B">
        <w:rPr>
          <w:b/>
          <w:bCs/>
          <w:sz w:val="22"/>
          <w:szCs w:val="22"/>
          <w:lang w:eastAsia="ar-SA"/>
        </w:rPr>
        <w:t xml:space="preserve"> który stanowi integralną część oferty</w:t>
      </w:r>
      <w:r w:rsidR="00C4162A" w:rsidRPr="0052407B">
        <w:rPr>
          <w:b/>
          <w:bCs/>
          <w:sz w:val="22"/>
          <w:szCs w:val="22"/>
          <w:lang w:eastAsia="ar-SA"/>
        </w:rPr>
        <w:t xml:space="preserve"> (treść)</w:t>
      </w:r>
      <w:r w:rsidRPr="0052407B">
        <w:rPr>
          <w:b/>
          <w:bCs/>
          <w:sz w:val="22"/>
          <w:szCs w:val="22"/>
          <w:lang w:eastAsia="ar-SA"/>
        </w:rPr>
        <w:t>.</w:t>
      </w:r>
    </w:p>
    <w:p w14:paraId="1B911107" w14:textId="77777777" w:rsidR="009D54BE" w:rsidRPr="0052407B" w:rsidRDefault="009D54BE" w:rsidP="00BD205F">
      <w:pPr>
        <w:suppressAutoHyphens/>
        <w:jc w:val="both"/>
        <w:rPr>
          <w:sz w:val="22"/>
          <w:szCs w:val="22"/>
          <w:lang w:eastAsia="ar-SA"/>
        </w:rPr>
      </w:pPr>
    </w:p>
    <w:p w14:paraId="2746F424" w14:textId="23F395D4" w:rsidR="009D54BE" w:rsidRPr="0052407B" w:rsidRDefault="009D54BE" w:rsidP="00BD205F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52407B">
        <w:rPr>
          <w:bCs/>
          <w:sz w:val="22"/>
          <w:szCs w:val="22"/>
          <w:lang w:eastAsia="ar-SA"/>
        </w:rPr>
        <w:t>3. </w:t>
      </w:r>
      <w:r w:rsidRPr="0052407B">
        <w:rPr>
          <w:b/>
          <w:bCs/>
          <w:sz w:val="22"/>
          <w:szCs w:val="22"/>
          <w:lang w:eastAsia="ar-SA"/>
        </w:rPr>
        <w:t xml:space="preserve"> </w:t>
      </w:r>
      <w:r w:rsidR="00BB4CDE" w:rsidRPr="0052407B">
        <w:rPr>
          <w:b/>
          <w:bCs/>
          <w:sz w:val="22"/>
          <w:szCs w:val="22"/>
          <w:lang w:eastAsia="ar-SA"/>
        </w:rPr>
        <w:t>Oświadczamy, że zamówienie będziemy realizować należycie, terminowo, w najwyższym z możliwych standardów.</w:t>
      </w:r>
    </w:p>
    <w:p w14:paraId="71D2D810" w14:textId="64FBBD2B" w:rsidR="00BB4CDE" w:rsidRPr="0052407B" w:rsidRDefault="00BB4CDE" w:rsidP="00BD205F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52407B">
        <w:rPr>
          <w:sz w:val="22"/>
          <w:szCs w:val="22"/>
          <w:lang w:eastAsia="ar-SA"/>
        </w:rPr>
        <w:t>4</w:t>
      </w:r>
      <w:r w:rsidRPr="0052407B">
        <w:rPr>
          <w:b/>
          <w:bCs/>
          <w:sz w:val="22"/>
          <w:szCs w:val="22"/>
          <w:lang w:eastAsia="ar-SA"/>
        </w:rPr>
        <w:t>.</w:t>
      </w:r>
    </w:p>
    <w:p w14:paraId="6810BE33" w14:textId="79C97D2F" w:rsidR="009D54BE" w:rsidRPr="0052407B" w:rsidRDefault="009D54BE" w:rsidP="00E97726">
      <w:pPr>
        <w:pStyle w:val="Akapitzlist"/>
        <w:widowControl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52407B">
        <w:rPr>
          <w:rFonts w:ascii="Arial" w:hAnsi="Arial" w:cs="Arial"/>
          <w:b/>
          <w:bCs/>
          <w:sz w:val="22"/>
          <w:szCs w:val="22"/>
          <w:lang w:eastAsia="ar-SA"/>
        </w:rPr>
        <w:t>Powołujemy się na zasoby poniższych podmiotów</w:t>
      </w:r>
      <w:r w:rsidRPr="0052407B">
        <w:rPr>
          <w:rFonts w:ascii="Arial" w:hAnsi="Arial" w:cs="Arial"/>
          <w:bCs/>
          <w:sz w:val="22"/>
          <w:szCs w:val="22"/>
          <w:lang w:eastAsia="ar-SA"/>
        </w:rPr>
        <w:t xml:space="preserve"> na zasadach określonych w art. 118 ust. 1 ustawy Pzp, w celu wykazania spełniania warunków udziału w postępowaniu, o których mowa w: </w:t>
      </w:r>
    </w:p>
    <w:p w14:paraId="655DA269" w14:textId="41D465E4" w:rsidR="009D54BE" w:rsidRPr="0052407B" w:rsidRDefault="009D54BE" w:rsidP="00BD205F">
      <w:pPr>
        <w:suppressAutoHyphens/>
        <w:jc w:val="both"/>
        <w:rPr>
          <w:bCs/>
          <w:sz w:val="22"/>
          <w:szCs w:val="22"/>
          <w:lang w:eastAsia="ar-SA"/>
        </w:rPr>
      </w:pPr>
      <w:r w:rsidRPr="0052407B">
        <w:rPr>
          <w:bCs/>
          <w:sz w:val="22"/>
          <w:szCs w:val="22"/>
          <w:lang w:eastAsia="ar-SA"/>
        </w:rPr>
        <w:t xml:space="preserve">a)  SWZ: </w:t>
      </w:r>
    </w:p>
    <w:p w14:paraId="542C87F6" w14:textId="77777777" w:rsidR="009D54BE" w:rsidRPr="0052407B" w:rsidRDefault="009D54BE" w:rsidP="00BD205F">
      <w:pPr>
        <w:suppressAutoHyphens/>
        <w:jc w:val="both"/>
        <w:rPr>
          <w:bCs/>
          <w:sz w:val="22"/>
          <w:szCs w:val="22"/>
          <w:lang w:eastAsia="ar-SA"/>
        </w:rPr>
      </w:pPr>
      <w:r w:rsidRPr="0052407B">
        <w:rPr>
          <w:bCs/>
          <w:sz w:val="22"/>
          <w:szCs w:val="22"/>
          <w:lang w:eastAsia="ar-SA"/>
        </w:rPr>
        <w:t>      nazwa (firma) podmiotu udostępniającego zasoby: ........................................</w:t>
      </w:r>
    </w:p>
    <w:p w14:paraId="4B68BED6" w14:textId="4EA8B87C" w:rsidR="009D54BE" w:rsidRPr="0052407B" w:rsidRDefault="009D54BE" w:rsidP="00BD205F">
      <w:pPr>
        <w:suppressAutoHyphens/>
        <w:jc w:val="both"/>
        <w:rPr>
          <w:bCs/>
          <w:sz w:val="22"/>
          <w:szCs w:val="22"/>
          <w:lang w:eastAsia="ar-SA"/>
        </w:rPr>
      </w:pPr>
      <w:r w:rsidRPr="0052407B">
        <w:rPr>
          <w:bCs/>
          <w:sz w:val="22"/>
          <w:szCs w:val="22"/>
          <w:lang w:eastAsia="ar-SA"/>
        </w:rPr>
        <w:t xml:space="preserve">b) SWZ: </w:t>
      </w:r>
    </w:p>
    <w:p w14:paraId="0C6DE2C0" w14:textId="77777777" w:rsidR="009D54BE" w:rsidRPr="0052407B" w:rsidRDefault="009D54BE" w:rsidP="00BD205F">
      <w:pPr>
        <w:suppressAutoHyphens/>
        <w:jc w:val="both"/>
        <w:rPr>
          <w:bCs/>
          <w:sz w:val="22"/>
          <w:szCs w:val="22"/>
          <w:lang w:eastAsia="ar-SA"/>
        </w:rPr>
      </w:pPr>
      <w:r w:rsidRPr="0052407B">
        <w:rPr>
          <w:bCs/>
          <w:sz w:val="22"/>
          <w:szCs w:val="22"/>
          <w:lang w:eastAsia="ar-SA"/>
        </w:rPr>
        <w:t>      nazwa (firma) podmiotu udostępniającego zasoby: ........................................</w:t>
      </w:r>
    </w:p>
    <w:p w14:paraId="6EA08C68" w14:textId="0212AF27" w:rsidR="009D54BE" w:rsidRPr="0052407B" w:rsidRDefault="009D54BE" w:rsidP="00BD205F">
      <w:pPr>
        <w:suppressAutoHyphens/>
        <w:jc w:val="both"/>
        <w:rPr>
          <w:bCs/>
          <w:sz w:val="22"/>
          <w:szCs w:val="22"/>
          <w:lang w:eastAsia="ar-SA"/>
        </w:rPr>
      </w:pPr>
      <w:r w:rsidRPr="0052407B">
        <w:rPr>
          <w:bCs/>
          <w:sz w:val="22"/>
          <w:szCs w:val="22"/>
          <w:lang w:eastAsia="ar-SA"/>
        </w:rPr>
        <w:t xml:space="preserve">W załączeniu składamy zobowiązania tych podmiotów spełniające wymagania zawarte w punkcie w SWZ. </w:t>
      </w:r>
    </w:p>
    <w:p w14:paraId="20375583" w14:textId="7366CC6B" w:rsidR="009D54BE" w:rsidRPr="0052407B" w:rsidRDefault="009D54BE" w:rsidP="00E97726">
      <w:pPr>
        <w:pStyle w:val="Akapitzlist"/>
        <w:widowControl/>
        <w:numPr>
          <w:ilvl w:val="0"/>
          <w:numId w:val="18"/>
        </w:numPr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52407B">
        <w:rPr>
          <w:rFonts w:ascii="Arial" w:hAnsi="Arial" w:cs="Arial"/>
          <w:b/>
          <w:bCs/>
          <w:sz w:val="22"/>
          <w:szCs w:val="22"/>
          <w:lang w:eastAsia="ar-SA"/>
        </w:rPr>
        <w:t>Nie powołujemy się na zasoby podmiotów</w:t>
      </w:r>
      <w:r w:rsidRPr="0052407B">
        <w:rPr>
          <w:rFonts w:ascii="Arial" w:hAnsi="Arial" w:cs="Arial"/>
          <w:bCs/>
          <w:sz w:val="22"/>
          <w:szCs w:val="22"/>
          <w:lang w:eastAsia="ar-SA"/>
        </w:rPr>
        <w:t xml:space="preserve"> na zasadach określonych w art. </w:t>
      </w:r>
      <w:proofErr w:type="gramStart"/>
      <w:r w:rsidRPr="0052407B">
        <w:rPr>
          <w:rFonts w:ascii="Arial" w:hAnsi="Arial" w:cs="Arial"/>
          <w:bCs/>
          <w:sz w:val="22"/>
          <w:szCs w:val="22"/>
          <w:lang w:eastAsia="ar-SA"/>
        </w:rPr>
        <w:t>118  ust.</w:t>
      </w:r>
      <w:proofErr w:type="gramEnd"/>
      <w:r w:rsidRPr="0052407B">
        <w:rPr>
          <w:rFonts w:ascii="Arial" w:hAnsi="Arial" w:cs="Arial"/>
          <w:bCs/>
          <w:sz w:val="22"/>
          <w:szCs w:val="22"/>
          <w:lang w:eastAsia="ar-SA"/>
        </w:rPr>
        <w:t xml:space="preserve"> 1 ustawy Pzp, a więc </w:t>
      </w:r>
      <w:r w:rsidRPr="0052407B">
        <w:rPr>
          <w:rFonts w:ascii="Arial" w:hAnsi="Arial" w:cs="Arial"/>
          <w:b/>
          <w:bCs/>
          <w:sz w:val="22"/>
          <w:szCs w:val="22"/>
          <w:lang w:eastAsia="ar-SA"/>
        </w:rPr>
        <w:t>osobiście spełniamy warunki</w:t>
      </w:r>
      <w:r w:rsidRPr="0052407B">
        <w:rPr>
          <w:rFonts w:ascii="Arial" w:hAnsi="Arial" w:cs="Arial"/>
          <w:bCs/>
          <w:sz w:val="22"/>
          <w:szCs w:val="22"/>
          <w:lang w:eastAsia="ar-SA"/>
        </w:rPr>
        <w:t xml:space="preserve"> określone w SWZ. </w:t>
      </w:r>
    </w:p>
    <w:p w14:paraId="05D85371" w14:textId="77777777" w:rsidR="009D54BE" w:rsidRPr="0052407B" w:rsidRDefault="009D54BE" w:rsidP="00BD205F">
      <w:pPr>
        <w:suppressAutoHyphens/>
        <w:jc w:val="both"/>
        <w:rPr>
          <w:sz w:val="22"/>
          <w:szCs w:val="22"/>
          <w:lang w:eastAsia="ar-SA"/>
        </w:rPr>
      </w:pPr>
    </w:p>
    <w:p w14:paraId="5705C927" w14:textId="49BD24A0" w:rsidR="009D54BE" w:rsidRPr="0052407B" w:rsidRDefault="009D54BE" w:rsidP="00BD205F">
      <w:pPr>
        <w:ind w:left="284" w:hanging="284"/>
        <w:jc w:val="both"/>
        <w:rPr>
          <w:rFonts w:eastAsia="Calibri"/>
          <w:b/>
          <w:bCs/>
          <w:sz w:val="22"/>
          <w:szCs w:val="22"/>
        </w:rPr>
      </w:pPr>
      <w:r w:rsidRPr="0052407B">
        <w:rPr>
          <w:rFonts w:eastAsia="Calibri"/>
          <w:bCs/>
          <w:sz w:val="22"/>
          <w:szCs w:val="22"/>
        </w:rPr>
        <w:t xml:space="preserve">5. Przekazujemy w załączeniu stosowne oświadczenia potwierdzające spełnianie warunków udziału w postępowaniu oraz brak podstaw wykluczeniu z postępowania na podstawie art. 108 ust. 1 ustawy Pzp </w:t>
      </w:r>
      <w:r w:rsidRPr="0052407B">
        <w:rPr>
          <w:rFonts w:eastAsia="Calibri"/>
          <w:b/>
          <w:bCs/>
          <w:sz w:val="22"/>
          <w:szCs w:val="22"/>
        </w:rPr>
        <w:t xml:space="preserve">sporządzone zgodnie ze wzorem stanowiącym załącznik nr 3 do SWZ oraz podpisane odpowiednio przez: wykonawcę składającego ofertę, każdego ze wspólników konsorcjum składającego ofertę wspólną*, </w:t>
      </w:r>
      <w:r w:rsidRPr="0052407B">
        <w:rPr>
          <w:rFonts w:eastAsia="Calibri"/>
          <w:b/>
          <w:sz w:val="22"/>
          <w:szCs w:val="22"/>
        </w:rPr>
        <w:t>każdego ze wspólników spółki cywilnej</w:t>
      </w:r>
      <w:r w:rsidRPr="0052407B">
        <w:rPr>
          <w:rFonts w:eastAsia="TimesNewRomanPSMT"/>
          <w:b/>
          <w:sz w:val="22"/>
          <w:szCs w:val="22"/>
        </w:rPr>
        <w:t>*</w:t>
      </w:r>
      <w:r w:rsidRPr="0052407B">
        <w:rPr>
          <w:rFonts w:eastAsia="Calibri"/>
          <w:b/>
          <w:bCs/>
          <w:sz w:val="22"/>
          <w:szCs w:val="22"/>
        </w:rPr>
        <w:t xml:space="preserve"> oraz podmioty, na których zasoby jako wykonawca się powołujemy*.</w:t>
      </w:r>
    </w:p>
    <w:p w14:paraId="1402B25D" w14:textId="77777777" w:rsidR="009D54BE" w:rsidRPr="0052407B" w:rsidRDefault="009D54BE" w:rsidP="00BD205F">
      <w:pPr>
        <w:suppressAutoHyphens/>
        <w:snapToGrid w:val="0"/>
        <w:ind w:left="284"/>
        <w:jc w:val="both"/>
        <w:rPr>
          <w:i/>
          <w:kern w:val="2"/>
          <w:sz w:val="22"/>
          <w:szCs w:val="22"/>
          <w:lang w:eastAsia="ar-SA"/>
        </w:rPr>
      </w:pPr>
      <w:r w:rsidRPr="0052407B">
        <w:rPr>
          <w:rFonts w:eastAsia="TimesNewRomanPSMT"/>
          <w:b/>
          <w:kern w:val="2"/>
          <w:sz w:val="22"/>
          <w:szCs w:val="22"/>
          <w:lang w:eastAsia="ar-SA"/>
        </w:rPr>
        <w:t>*</w:t>
      </w:r>
      <w:r w:rsidRPr="0052407B">
        <w:rPr>
          <w:rFonts w:eastAsia="TimesNewRomanPSMT"/>
          <w:kern w:val="2"/>
          <w:sz w:val="22"/>
          <w:szCs w:val="22"/>
          <w:lang w:eastAsia="ar-SA"/>
        </w:rPr>
        <w:t xml:space="preserve"> </w:t>
      </w:r>
      <w:r w:rsidRPr="0052407B">
        <w:rPr>
          <w:rFonts w:eastAsia="TimesNewRomanPSMT"/>
          <w:i/>
          <w:kern w:val="2"/>
          <w:sz w:val="22"/>
          <w:szCs w:val="22"/>
          <w:lang w:eastAsia="ar-SA"/>
        </w:rPr>
        <w:t>niepotrzebne skreślić</w:t>
      </w:r>
    </w:p>
    <w:p w14:paraId="6C831238" w14:textId="77777777" w:rsidR="009D54BE" w:rsidRPr="0052407B" w:rsidRDefault="009D54BE" w:rsidP="00BD205F">
      <w:pPr>
        <w:suppressAutoHyphens/>
        <w:jc w:val="both"/>
        <w:rPr>
          <w:sz w:val="22"/>
          <w:szCs w:val="22"/>
          <w:lang w:eastAsia="ar-SA"/>
        </w:rPr>
      </w:pPr>
    </w:p>
    <w:p w14:paraId="55E9E428" w14:textId="52C7AB8C" w:rsidR="009D54BE" w:rsidRPr="0052407B" w:rsidRDefault="009D54BE" w:rsidP="00BD205F">
      <w:pPr>
        <w:suppressAutoHyphens/>
        <w:jc w:val="both"/>
        <w:rPr>
          <w:sz w:val="22"/>
          <w:szCs w:val="22"/>
          <w:lang w:eastAsia="ar-SA"/>
        </w:rPr>
      </w:pPr>
      <w:r w:rsidRPr="0052407B">
        <w:rPr>
          <w:sz w:val="22"/>
          <w:szCs w:val="22"/>
          <w:lang w:eastAsia="ar-SA"/>
        </w:rPr>
        <w:t xml:space="preserve">6. Oświadczam/y, że zapoznałem/zapoznaliśmy się ze Specyfikacją Warunków Zamówienia i nie </w:t>
      </w:r>
      <w:r w:rsidRPr="0052407B">
        <w:rPr>
          <w:sz w:val="22"/>
          <w:szCs w:val="22"/>
          <w:lang w:eastAsia="ar-SA"/>
        </w:rPr>
        <w:lastRenderedPageBreak/>
        <w:t xml:space="preserve">wnoszę/wnosimy do niej zastrzeżeń oraz uzyskałem/uzyskaliśmy konieczne informacje i wyjaśnienia niezbędne do przygotowania oferty. </w:t>
      </w:r>
    </w:p>
    <w:p w14:paraId="08E2B85D" w14:textId="7C29C673" w:rsidR="009D54BE" w:rsidRPr="0052407B" w:rsidRDefault="00BB4CDE" w:rsidP="00BD205F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52407B">
        <w:rPr>
          <w:sz w:val="22"/>
          <w:szCs w:val="22"/>
          <w:lang w:eastAsia="ar-SA"/>
        </w:rPr>
        <w:t>7</w:t>
      </w:r>
      <w:r w:rsidR="009D54BE" w:rsidRPr="0052407B">
        <w:rPr>
          <w:sz w:val="22"/>
          <w:szCs w:val="22"/>
          <w:lang w:eastAsia="ar-SA"/>
        </w:rPr>
        <w:t xml:space="preserve">. Wyrażam/y zgodę na termin płatności faktur - do 30 dni licząc od daty otrzymania przez Zamawiającego faktury, przelewem. </w:t>
      </w:r>
    </w:p>
    <w:p w14:paraId="7CC7757D" w14:textId="77777777" w:rsidR="009D54BE" w:rsidRPr="0052407B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</w:p>
    <w:p w14:paraId="0AF334F9" w14:textId="00351092" w:rsidR="009D54BE" w:rsidRPr="0052407B" w:rsidRDefault="00BB4CD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  <w:r w:rsidRPr="0052407B">
        <w:rPr>
          <w:sz w:val="22"/>
          <w:szCs w:val="22"/>
          <w:lang w:eastAsia="ar-SA"/>
        </w:rPr>
        <w:t>8</w:t>
      </w:r>
      <w:r w:rsidR="009D54BE" w:rsidRPr="0052407B">
        <w:rPr>
          <w:sz w:val="22"/>
          <w:szCs w:val="22"/>
          <w:lang w:eastAsia="ar-SA"/>
        </w:rPr>
        <w:t>. Oświadczam/y, że uważam/y się za związanego/ związanych niniejszą ofertą na czas wskazany w Specyfikacji, a w przypadku wyboru mojej/ naszej oferty do czasu zawarcia umowy.</w:t>
      </w:r>
    </w:p>
    <w:p w14:paraId="2F43F1F9" w14:textId="77777777" w:rsidR="009D54BE" w:rsidRPr="0052407B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</w:p>
    <w:p w14:paraId="5CA6BC2A" w14:textId="614CB4AA" w:rsidR="009D54BE" w:rsidRPr="0052407B" w:rsidRDefault="00BB4CD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  <w:r w:rsidRPr="0052407B">
        <w:rPr>
          <w:sz w:val="22"/>
          <w:szCs w:val="22"/>
          <w:lang w:eastAsia="ar-SA"/>
        </w:rPr>
        <w:t>9</w:t>
      </w:r>
      <w:r w:rsidR="009D54BE" w:rsidRPr="0052407B">
        <w:rPr>
          <w:sz w:val="22"/>
          <w:szCs w:val="22"/>
          <w:lang w:eastAsia="ar-SA"/>
        </w:rPr>
        <w:t>. Zobowiązuje/my się w przypadku przyznania zamówienia mojej/ naszej firmie, do zawarcia umowy w miejscu i terminie wskazanym przez Zamawiającego.</w:t>
      </w:r>
    </w:p>
    <w:p w14:paraId="038D87E1" w14:textId="77777777" w:rsidR="009D54BE" w:rsidRPr="0052407B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</w:p>
    <w:p w14:paraId="67A27670" w14:textId="7E1EF887" w:rsidR="009D54BE" w:rsidRPr="0052407B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</w:rPr>
      </w:pPr>
      <w:r w:rsidRPr="0052407B">
        <w:rPr>
          <w:sz w:val="22"/>
          <w:szCs w:val="22"/>
          <w:lang w:eastAsia="ar-SA"/>
        </w:rPr>
        <w:t>1</w:t>
      </w:r>
      <w:r w:rsidR="00BB4CDE" w:rsidRPr="0052407B">
        <w:rPr>
          <w:sz w:val="22"/>
          <w:szCs w:val="22"/>
          <w:lang w:eastAsia="ar-SA"/>
        </w:rPr>
        <w:t>0</w:t>
      </w:r>
      <w:r w:rsidRPr="0052407B">
        <w:rPr>
          <w:sz w:val="22"/>
          <w:szCs w:val="22"/>
          <w:lang w:eastAsia="ar-SA"/>
        </w:rPr>
        <w:t xml:space="preserve">. </w:t>
      </w:r>
      <w:r w:rsidRPr="0052407B">
        <w:rPr>
          <w:sz w:val="22"/>
          <w:szCs w:val="22"/>
        </w:rPr>
        <w:t>Zgodnie z art. 42 ust. 2 ustawy Prawo zamówień publicznych, informujemy, że:</w:t>
      </w:r>
    </w:p>
    <w:p w14:paraId="5EA68D43" w14:textId="77777777" w:rsidR="009D54BE" w:rsidRPr="0052407B" w:rsidRDefault="009D54BE" w:rsidP="00E97726">
      <w:pPr>
        <w:pStyle w:val="Akapitzlist"/>
        <w:widowControl/>
        <w:numPr>
          <w:ilvl w:val="0"/>
          <w:numId w:val="18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  <w:lang w:eastAsia="ar-SA"/>
        </w:rPr>
      </w:pPr>
      <w:r w:rsidRPr="0052407B">
        <w:rPr>
          <w:rFonts w:ascii="Arial" w:hAnsi="Arial" w:cs="Arial"/>
          <w:sz w:val="22"/>
          <w:szCs w:val="22"/>
          <w:lang w:eastAsia="pl-PL"/>
        </w:rPr>
        <w:t>zamierzamy powierzyć podwykonawcom wykonanie następujących części zamówienia:</w:t>
      </w:r>
    </w:p>
    <w:p w14:paraId="368636BB" w14:textId="77777777" w:rsidR="009D54BE" w:rsidRPr="0052407B" w:rsidRDefault="009D54BE" w:rsidP="00BD205F">
      <w:pPr>
        <w:ind w:left="135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2798"/>
        <w:gridCol w:w="5793"/>
      </w:tblGrid>
      <w:tr w:rsidR="0052407B" w:rsidRPr="0052407B" w14:paraId="7A8E8414" w14:textId="77777777" w:rsidTr="00FB3750">
        <w:trPr>
          <w:trHeight w:val="646"/>
        </w:trPr>
        <w:tc>
          <w:tcPr>
            <w:tcW w:w="697" w:type="dxa"/>
          </w:tcPr>
          <w:p w14:paraId="55EE7348" w14:textId="77777777" w:rsidR="009D54BE" w:rsidRPr="0052407B" w:rsidRDefault="009D54BE" w:rsidP="00BD205F">
            <w:pPr>
              <w:jc w:val="center"/>
              <w:rPr>
                <w:b/>
                <w:sz w:val="22"/>
                <w:szCs w:val="22"/>
              </w:rPr>
            </w:pPr>
            <w:r w:rsidRPr="0052407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798" w:type="dxa"/>
            <w:vAlign w:val="center"/>
          </w:tcPr>
          <w:p w14:paraId="37C978B5" w14:textId="77777777" w:rsidR="009D54BE" w:rsidRPr="0052407B" w:rsidRDefault="009D54BE" w:rsidP="00BD205F">
            <w:pPr>
              <w:jc w:val="center"/>
              <w:rPr>
                <w:b/>
                <w:sz w:val="22"/>
                <w:szCs w:val="22"/>
              </w:rPr>
            </w:pPr>
            <w:r w:rsidRPr="0052407B">
              <w:rPr>
                <w:b/>
                <w:sz w:val="22"/>
                <w:szCs w:val="22"/>
              </w:rPr>
              <w:t>Firma Podwykonawcy</w:t>
            </w:r>
          </w:p>
        </w:tc>
        <w:tc>
          <w:tcPr>
            <w:tcW w:w="5793" w:type="dxa"/>
            <w:vAlign w:val="center"/>
          </w:tcPr>
          <w:p w14:paraId="472892A4" w14:textId="77777777" w:rsidR="009D54BE" w:rsidRPr="0052407B" w:rsidRDefault="009D54BE" w:rsidP="00BD205F">
            <w:pPr>
              <w:jc w:val="center"/>
              <w:rPr>
                <w:b/>
                <w:sz w:val="22"/>
                <w:szCs w:val="22"/>
              </w:rPr>
            </w:pPr>
            <w:r w:rsidRPr="0052407B">
              <w:rPr>
                <w:b/>
                <w:sz w:val="22"/>
                <w:szCs w:val="22"/>
              </w:rPr>
              <w:t xml:space="preserve">Zakres zamówienia </w:t>
            </w:r>
          </w:p>
        </w:tc>
      </w:tr>
      <w:tr w:rsidR="0052407B" w:rsidRPr="0052407B" w14:paraId="7A04714D" w14:textId="77777777" w:rsidTr="00FB3750">
        <w:trPr>
          <w:trHeight w:val="599"/>
        </w:trPr>
        <w:tc>
          <w:tcPr>
            <w:tcW w:w="697" w:type="dxa"/>
          </w:tcPr>
          <w:p w14:paraId="486DDFB0" w14:textId="77777777" w:rsidR="009D54BE" w:rsidRPr="0052407B" w:rsidRDefault="009D54BE" w:rsidP="00BD205F">
            <w:pPr>
              <w:jc w:val="center"/>
              <w:rPr>
                <w:b/>
                <w:sz w:val="22"/>
                <w:szCs w:val="22"/>
              </w:rPr>
            </w:pPr>
            <w:r w:rsidRPr="0052407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798" w:type="dxa"/>
          </w:tcPr>
          <w:p w14:paraId="3A2B367C" w14:textId="77777777" w:rsidR="009D54BE" w:rsidRPr="0052407B" w:rsidRDefault="009D54BE" w:rsidP="00BD20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3" w:type="dxa"/>
          </w:tcPr>
          <w:p w14:paraId="26D5FAD4" w14:textId="77777777" w:rsidR="009D54BE" w:rsidRPr="0052407B" w:rsidRDefault="009D54BE" w:rsidP="00BD205F">
            <w:pPr>
              <w:jc w:val="center"/>
              <w:rPr>
                <w:sz w:val="22"/>
                <w:szCs w:val="22"/>
              </w:rPr>
            </w:pPr>
          </w:p>
        </w:tc>
      </w:tr>
      <w:tr w:rsidR="008716C0" w:rsidRPr="0052407B" w14:paraId="40019ADB" w14:textId="77777777" w:rsidTr="00FB3750">
        <w:trPr>
          <w:trHeight w:val="660"/>
        </w:trPr>
        <w:tc>
          <w:tcPr>
            <w:tcW w:w="697" w:type="dxa"/>
          </w:tcPr>
          <w:p w14:paraId="177B9275" w14:textId="77777777" w:rsidR="009D54BE" w:rsidRPr="0052407B" w:rsidRDefault="009D54BE" w:rsidP="00BD205F">
            <w:pPr>
              <w:jc w:val="center"/>
              <w:rPr>
                <w:b/>
                <w:sz w:val="22"/>
                <w:szCs w:val="22"/>
              </w:rPr>
            </w:pPr>
            <w:r w:rsidRPr="0052407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98" w:type="dxa"/>
          </w:tcPr>
          <w:p w14:paraId="7AAE532A" w14:textId="77777777" w:rsidR="009D54BE" w:rsidRPr="0052407B" w:rsidRDefault="009D54BE" w:rsidP="00BD20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3" w:type="dxa"/>
          </w:tcPr>
          <w:p w14:paraId="0CB96919" w14:textId="77777777" w:rsidR="009D54BE" w:rsidRPr="0052407B" w:rsidRDefault="009D54BE" w:rsidP="00BD205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89E94EF" w14:textId="77777777" w:rsidR="009D54BE" w:rsidRPr="0052407B" w:rsidRDefault="009D54BE" w:rsidP="00BD205F">
      <w:pPr>
        <w:jc w:val="both"/>
        <w:rPr>
          <w:sz w:val="22"/>
          <w:szCs w:val="22"/>
          <w:lang w:eastAsia="ar-SA"/>
        </w:rPr>
      </w:pPr>
    </w:p>
    <w:p w14:paraId="16C45258" w14:textId="77777777" w:rsidR="009D54BE" w:rsidRPr="0052407B" w:rsidRDefault="009D54BE" w:rsidP="00E97726">
      <w:pPr>
        <w:pStyle w:val="Akapitzlist"/>
        <w:numPr>
          <w:ilvl w:val="0"/>
          <w:numId w:val="18"/>
        </w:numPr>
        <w:suppressAutoHyphens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52407B">
        <w:rPr>
          <w:rFonts w:ascii="Arial" w:hAnsi="Arial" w:cs="Arial"/>
          <w:sz w:val="22"/>
          <w:szCs w:val="22"/>
          <w:lang w:eastAsia="ar-SA"/>
        </w:rPr>
        <w:t>nie zamierzamy powierzyć podwykonawcom wykonania żadnej części zamówienia.</w:t>
      </w:r>
    </w:p>
    <w:p w14:paraId="0497B252" w14:textId="526A1194" w:rsidR="009D54BE" w:rsidRPr="0052407B" w:rsidRDefault="009D54BE" w:rsidP="00BD205F">
      <w:pPr>
        <w:jc w:val="both"/>
        <w:rPr>
          <w:b/>
          <w:sz w:val="22"/>
          <w:szCs w:val="22"/>
        </w:rPr>
      </w:pPr>
      <w:r w:rsidRPr="0052407B">
        <w:rPr>
          <w:sz w:val="22"/>
          <w:szCs w:val="22"/>
          <w:lang w:eastAsia="ar-SA"/>
        </w:rPr>
        <w:t>1</w:t>
      </w:r>
      <w:r w:rsidR="00BB4CDE" w:rsidRPr="0052407B">
        <w:rPr>
          <w:sz w:val="22"/>
          <w:szCs w:val="22"/>
          <w:lang w:eastAsia="ar-SA"/>
        </w:rPr>
        <w:t>1</w:t>
      </w:r>
      <w:r w:rsidRPr="0052407B">
        <w:rPr>
          <w:sz w:val="22"/>
          <w:szCs w:val="22"/>
          <w:lang w:eastAsia="ar-SA"/>
        </w:rPr>
        <w:t xml:space="preserve">. </w:t>
      </w:r>
      <w:r w:rsidRPr="0052407B">
        <w:rPr>
          <w:b/>
          <w:sz w:val="22"/>
          <w:szCs w:val="22"/>
        </w:rPr>
        <w:t>Oświadczamy, że jesteśmy:</w:t>
      </w:r>
    </w:p>
    <w:p w14:paraId="4AA097AE" w14:textId="77777777" w:rsidR="009D54BE" w:rsidRPr="0052407B" w:rsidRDefault="009D54BE" w:rsidP="00E97726">
      <w:pPr>
        <w:widowControl/>
        <w:numPr>
          <w:ilvl w:val="0"/>
          <w:numId w:val="17"/>
        </w:numPr>
        <w:tabs>
          <w:tab w:val="center" w:pos="-2127"/>
        </w:tabs>
        <w:autoSpaceDE/>
        <w:autoSpaceDN/>
        <w:adjustRightInd/>
        <w:ind w:left="1134" w:hanging="425"/>
        <w:jc w:val="both"/>
        <w:rPr>
          <w:sz w:val="22"/>
          <w:szCs w:val="22"/>
        </w:rPr>
      </w:pPr>
      <w:r w:rsidRPr="0052407B">
        <w:rPr>
          <w:b/>
          <w:sz w:val="22"/>
          <w:szCs w:val="22"/>
        </w:rPr>
        <w:t>Mikroprzedsiębiorstwo</w:t>
      </w:r>
      <w:r w:rsidRPr="0052407B">
        <w:rPr>
          <w:sz w:val="22"/>
          <w:szCs w:val="22"/>
        </w:rPr>
        <w:t xml:space="preserve">: przedsiębiorstwo, które zatrudnia mniej niż 10 osób i którego roczny obrót lub roczna suma bilansowa nie przekracza 2 mln euro  </w:t>
      </w:r>
    </w:p>
    <w:p w14:paraId="0DE7C847" w14:textId="77777777" w:rsidR="009D54BE" w:rsidRPr="0052407B" w:rsidRDefault="009D54BE" w:rsidP="00E97726">
      <w:pPr>
        <w:widowControl/>
        <w:numPr>
          <w:ilvl w:val="0"/>
          <w:numId w:val="17"/>
        </w:numPr>
        <w:tabs>
          <w:tab w:val="center" w:pos="-2127"/>
        </w:tabs>
        <w:autoSpaceDE/>
        <w:autoSpaceDN/>
        <w:adjustRightInd/>
        <w:ind w:left="1134" w:hanging="425"/>
        <w:jc w:val="both"/>
        <w:rPr>
          <w:sz w:val="22"/>
          <w:szCs w:val="22"/>
        </w:rPr>
      </w:pPr>
      <w:r w:rsidRPr="0052407B">
        <w:rPr>
          <w:b/>
          <w:sz w:val="22"/>
          <w:szCs w:val="22"/>
        </w:rPr>
        <w:t>Małe przedsiębiorstwo</w:t>
      </w:r>
      <w:r w:rsidRPr="0052407B">
        <w:rPr>
          <w:sz w:val="22"/>
          <w:szCs w:val="22"/>
        </w:rPr>
        <w:t>: przedsiębiorstwo, które zatrudnia mniej niż 50 osób i którego roczny obrót lub roczna suma bilansowa nie przekracza 10 mln euro</w:t>
      </w:r>
    </w:p>
    <w:p w14:paraId="0FFB0C03" w14:textId="77777777" w:rsidR="009D54BE" w:rsidRPr="0052407B" w:rsidRDefault="009D54BE" w:rsidP="00E97726">
      <w:pPr>
        <w:pStyle w:val="Akapitzlist"/>
        <w:widowControl/>
        <w:numPr>
          <w:ilvl w:val="0"/>
          <w:numId w:val="17"/>
        </w:numPr>
        <w:tabs>
          <w:tab w:val="left" w:pos="16756"/>
        </w:tabs>
        <w:snapToGrid w:val="0"/>
        <w:ind w:left="1134" w:hanging="425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52407B">
        <w:rPr>
          <w:rFonts w:ascii="Arial" w:hAnsi="Arial" w:cs="Arial"/>
          <w:b/>
          <w:kern w:val="1"/>
          <w:sz w:val="22"/>
          <w:szCs w:val="22"/>
          <w:lang w:eastAsia="ar-SA"/>
        </w:rPr>
        <w:t>Średnie przedsiębiorstwo</w:t>
      </w:r>
      <w:r w:rsidRPr="0052407B">
        <w:rPr>
          <w:rFonts w:ascii="Arial" w:hAnsi="Arial" w:cs="Arial"/>
          <w:kern w:val="1"/>
          <w:sz w:val="22"/>
          <w:szCs w:val="22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2D0875C1" w14:textId="77777777" w:rsidR="009D54BE" w:rsidRPr="0052407B" w:rsidRDefault="009D54BE" w:rsidP="00BD205F">
      <w:pPr>
        <w:tabs>
          <w:tab w:val="left" w:pos="16756"/>
        </w:tabs>
        <w:suppressAutoHyphens/>
        <w:snapToGrid w:val="0"/>
        <w:jc w:val="both"/>
        <w:rPr>
          <w:rFonts w:eastAsia="TimesNewRomanPSMT"/>
          <w:i/>
          <w:kern w:val="1"/>
          <w:sz w:val="22"/>
          <w:szCs w:val="22"/>
          <w:lang w:eastAsia="ar-SA"/>
        </w:rPr>
      </w:pPr>
      <w:r w:rsidRPr="0052407B">
        <w:rPr>
          <w:i/>
          <w:kern w:val="1"/>
          <w:sz w:val="22"/>
          <w:szCs w:val="22"/>
          <w:lang w:eastAsia="ar-SA"/>
        </w:rPr>
        <w:t xml:space="preserve">/Pojęcia zaczerpnięte z zaleceń Komisji Unii Europejskiej z dnia 6 maja 2003 r. dot. definicji mikroprzedsiębiorstw oraz małych i średnich przedsiębiorstw (Dz. U. L 124 z </w:t>
      </w:r>
      <w:proofErr w:type="gramStart"/>
      <w:r w:rsidRPr="0052407B">
        <w:rPr>
          <w:i/>
          <w:kern w:val="1"/>
          <w:sz w:val="22"/>
          <w:szCs w:val="22"/>
          <w:lang w:eastAsia="ar-SA"/>
        </w:rPr>
        <w:t>20.5.2003</w:t>
      </w:r>
      <w:proofErr w:type="gramEnd"/>
      <w:r w:rsidRPr="0052407B">
        <w:rPr>
          <w:i/>
          <w:kern w:val="1"/>
          <w:sz w:val="22"/>
          <w:szCs w:val="22"/>
          <w:lang w:eastAsia="ar-SA"/>
        </w:rPr>
        <w:t>, s. 36)./</w:t>
      </w:r>
    </w:p>
    <w:p w14:paraId="389A3C77" w14:textId="77777777" w:rsidR="009D54BE" w:rsidRPr="0052407B" w:rsidRDefault="009D54BE" w:rsidP="00BD205F">
      <w:pPr>
        <w:jc w:val="both"/>
        <w:rPr>
          <w:b/>
          <w:sz w:val="22"/>
          <w:szCs w:val="22"/>
        </w:rPr>
      </w:pPr>
      <w:r w:rsidRPr="0052407B">
        <w:rPr>
          <w:b/>
          <w:sz w:val="22"/>
          <w:szCs w:val="22"/>
        </w:rPr>
        <w:t xml:space="preserve">Uwaga: </w:t>
      </w:r>
    </w:p>
    <w:p w14:paraId="100E626C" w14:textId="77777777" w:rsidR="009D54BE" w:rsidRPr="0052407B" w:rsidRDefault="009D54BE" w:rsidP="00BD205F">
      <w:pPr>
        <w:jc w:val="both"/>
        <w:rPr>
          <w:sz w:val="22"/>
          <w:szCs w:val="22"/>
        </w:rPr>
      </w:pPr>
      <w:r w:rsidRPr="0052407B">
        <w:rPr>
          <w:sz w:val="22"/>
          <w:szCs w:val="22"/>
        </w:rPr>
        <w:t xml:space="preserve">*zaznaczyć odpowiednie. </w:t>
      </w:r>
    </w:p>
    <w:p w14:paraId="45BF21FC" w14:textId="177FCEEC" w:rsidR="009D54BE" w:rsidRPr="0052407B" w:rsidRDefault="009D54BE" w:rsidP="00BD205F">
      <w:pPr>
        <w:jc w:val="both"/>
        <w:rPr>
          <w:iCs/>
          <w:sz w:val="22"/>
          <w:szCs w:val="22"/>
        </w:rPr>
      </w:pPr>
      <w:r w:rsidRPr="0052407B">
        <w:rPr>
          <w:b/>
          <w:bCs/>
          <w:iCs/>
          <w:sz w:val="22"/>
          <w:szCs w:val="22"/>
        </w:rPr>
        <w:t>W przypadku składania oferty wspólnej przez kilku przedsiębiorców</w:t>
      </w:r>
      <w:r w:rsidRPr="0052407B">
        <w:rPr>
          <w:iCs/>
          <w:sz w:val="22"/>
          <w:szCs w:val="22"/>
        </w:rPr>
        <w:t xml:space="preserve"> (tzw. konsorcjum) </w:t>
      </w:r>
      <w:r w:rsidRPr="0052407B">
        <w:rPr>
          <w:b/>
          <w:bCs/>
          <w:iCs/>
          <w:sz w:val="22"/>
          <w:szCs w:val="22"/>
        </w:rPr>
        <w:t>lub przez spółkę cywilną</w:t>
      </w:r>
      <w:r w:rsidRPr="0052407B">
        <w:rPr>
          <w:iCs/>
          <w:sz w:val="22"/>
          <w:szCs w:val="22"/>
        </w:rPr>
        <w:t>, każdy ze wspólników konsorcjum lub spółki cywilnej musi złożyć ww. oświadczenie.</w:t>
      </w:r>
    </w:p>
    <w:p w14:paraId="50879BE2" w14:textId="1FC1C5CF" w:rsidR="009D54BE" w:rsidRPr="0052407B" w:rsidRDefault="009D54BE" w:rsidP="00BD205F">
      <w:pPr>
        <w:tabs>
          <w:tab w:val="left" w:pos="16756"/>
        </w:tabs>
        <w:rPr>
          <w:rFonts w:eastAsia="Calibri"/>
          <w:sz w:val="22"/>
          <w:szCs w:val="22"/>
        </w:rPr>
      </w:pPr>
      <w:r w:rsidRPr="0052407B">
        <w:rPr>
          <w:rFonts w:eastAsia="Calibri"/>
          <w:bCs/>
          <w:sz w:val="22"/>
          <w:szCs w:val="22"/>
        </w:rPr>
        <w:t>1</w:t>
      </w:r>
      <w:r w:rsidR="004D1CC6" w:rsidRPr="0052407B">
        <w:rPr>
          <w:rFonts w:eastAsia="Calibri"/>
          <w:bCs/>
          <w:sz w:val="22"/>
          <w:szCs w:val="22"/>
        </w:rPr>
        <w:t>2</w:t>
      </w:r>
      <w:r w:rsidRPr="0052407B">
        <w:rPr>
          <w:rFonts w:eastAsia="Calibri"/>
          <w:bCs/>
          <w:sz w:val="22"/>
          <w:szCs w:val="22"/>
        </w:rPr>
        <w:t>. Oświadczamy,</w:t>
      </w:r>
      <w:r w:rsidRPr="0052407B">
        <w:rPr>
          <w:rFonts w:eastAsia="Calibri"/>
          <w:sz w:val="22"/>
          <w:szCs w:val="22"/>
        </w:rPr>
        <w:t xml:space="preserve"> </w:t>
      </w:r>
      <w:r w:rsidRPr="0052407B">
        <w:rPr>
          <w:rFonts w:eastAsia="Calibri"/>
          <w:bCs/>
          <w:sz w:val="22"/>
          <w:szCs w:val="22"/>
        </w:rPr>
        <w:t>że</w:t>
      </w:r>
      <w:r w:rsidRPr="0052407B">
        <w:rPr>
          <w:rFonts w:eastAsia="Calibri"/>
          <w:sz w:val="22"/>
          <w:szCs w:val="22"/>
        </w:rPr>
        <w:t>:</w:t>
      </w:r>
    </w:p>
    <w:p w14:paraId="7D74170C" w14:textId="77777777" w:rsidR="009D54BE" w:rsidRPr="0052407B" w:rsidRDefault="009D54BE" w:rsidP="00E97726">
      <w:pPr>
        <w:pStyle w:val="Akapitzlist"/>
        <w:widowControl/>
        <w:numPr>
          <w:ilvl w:val="0"/>
          <w:numId w:val="20"/>
        </w:numPr>
        <w:tabs>
          <w:tab w:val="left" w:pos="16756"/>
        </w:tabs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52407B">
        <w:rPr>
          <w:rFonts w:ascii="Arial" w:eastAsia="Calibri" w:hAnsi="Arial" w:cs="Arial"/>
          <w:b/>
          <w:sz w:val="22"/>
          <w:szCs w:val="22"/>
        </w:rPr>
        <w:t>nie należymy do żadnej grupy kapitałowej</w:t>
      </w:r>
    </w:p>
    <w:p w14:paraId="69A5216A" w14:textId="77777777" w:rsidR="009D54BE" w:rsidRPr="0052407B" w:rsidRDefault="009D54BE" w:rsidP="00E97726">
      <w:pPr>
        <w:pStyle w:val="Akapitzlist"/>
        <w:widowControl/>
        <w:numPr>
          <w:ilvl w:val="0"/>
          <w:numId w:val="20"/>
        </w:numPr>
        <w:tabs>
          <w:tab w:val="left" w:pos="17892"/>
        </w:tabs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52407B">
        <w:rPr>
          <w:rFonts w:ascii="Arial" w:eastAsia="Calibri" w:hAnsi="Arial" w:cs="Arial"/>
          <w:b/>
          <w:sz w:val="22"/>
          <w:szCs w:val="22"/>
        </w:rPr>
        <w:t>należymy do grupy kapitałowej</w:t>
      </w:r>
      <w:r w:rsidRPr="0052407B">
        <w:rPr>
          <w:rFonts w:ascii="Arial" w:eastAsia="Calibri" w:hAnsi="Arial" w:cs="Arial"/>
          <w:sz w:val="22"/>
          <w:szCs w:val="22"/>
        </w:rPr>
        <w:t xml:space="preserve"> i po udostępnieniu przez zamawiającego informacji z otwarcia ofert w niniejszym postępowaniu, </w:t>
      </w:r>
      <w:r w:rsidRPr="0052407B">
        <w:rPr>
          <w:rFonts w:ascii="Arial" w:eastAsia="Calibri" w:hAnsi="Arial" w:cs="Arial"/>
          <w:b/>
          <w:sz w:val="22"/>
          <w:szCs w:val="22"/>
        </w:rPr>
        <w:t>złożymy oświadczenie</w:t>
      </w:r>
      <w:r w:rsidRPr="0052407B">
        <w:rPr>
          <w:rFonts w:ascii="Arial" w:eastAsia="Calibri" w:hAnsi="Arial" w:cs="Arial"/>
          <w:sz w:val="22"/>
          <w:szCs w:val="22"/>
        </w:rPr>
        <w:t xml:space="preserve"> w zakresie art. 108 ust. 1 pkt 5 ustawy Pzp:</w:t>
      </w:r>
    </w:p>
    <w:p w14:paraId="7EFFDBA9" w14:textId="77777777" w:rsidR="009D54BE" w:rsidRPr="0052407B" w:rsidRDefault="009D54BE" w:rsidP="00BD205F">
      <w:pPr>
        <w:suppressAutoHyphens/>
        <w:snapToGrid w:val="0"/>
        <w:jc w:val="both"/>
        <w:rPr>
          <w:kern w:val="1"/>
          <w:sz w:val="22"/>
          <w:szCs w:val="22"/>
          <w:lang w:eastAsia="ar-SA"/>
        </w:rPr>
      </w:pPr>
      <w:r w:rsidRPr="0052407B">
        <w:rPr>
          <w:kern w:val="1"/>
          <w:sz w:val="22"/>
          <w:szCs w:val="22"/>
          <w:lang w:eastAsia="ar-SA"/>
        </w:rPr>
        <w:t xml:space="preserve">- o braku przynależności do tej samej grupy kapitałowej w rozumieniu ustawy z dnia 16 lutego 2007 r. o ochronie konkurencji i konsumentów (Dz. U. z 2020 r., poz. 1076 ze zm.), z innym wykonawcą, który złożył odrębną ofertę albo </w:t>
      </w:r>
    </w:p>
    <w:p w14:paraId="389AE1C6" w14:textId="77777777" w:rsidR="009D54BE" w:rsidRPr="0052407B" w:rsidRDefault="009D54BE" w:rsidP="00BD205F">
      <w:pPr>
        <w:suppressAutoHyphens/>
        <w:snapToGrid w:val="0"/>
        <w:jc w:val="both"/>
        <w:rPr>
          <w:kern w:val="1"/>
          <w:sz w:val="22"/>
          <w:szCs w:val="22"/>
          <w:lang w:eastAsia="ar-SA"/>
        </w:rPr>
      </w:pPr>
      <w:r w:rsidRPr="0052407B">
        <w:rPr>
          <w:kern w:val="1"/>
          <w:sz w:val="22"/>
          <w:szCs w:val="22"/>
          <w:lang w:eastAsia="ar-SA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43C4188D" w14:textId="2E3A25FE" w:rsidR="009D54BE" w:rsidRPr="0052407B" w:rsidRDefault="009D54BE" w:rsidP="00BD205F">
      <w:pPr>
        <w:tabs>
          <w:tab w:val="left" w:pos="284"/>
          <w:tab w:val="left" w:pos="8584"/>
          <w:tab w:val="left" w:pos="9020"/>
        </w:tabs>
        <w:jc w:val="both"/>
        <w:rPr>
          <w:rFonts w:eastAsia="Calibri"/>
          <w:iCs/>
          <w:sz w:val="22"/>
          <w:szCs w:val="22"/>
        </w:rPr>
      </w:pPr>
      <w:r w:rsidRPr="0052407B">
        <w:rPr>
          <w:rFonts w:eastAsia="Calibri"/>
          <w:b/>
          <w:bCs/>
          <w:iCs/>
          <w:sz w:val="22"/>
          <w:szCs w:val="22"/>
        </w:rPr>
        <w:t>W przypadku składania oferty wspólnej przez kilku przedsiębiorców</w:t>
      </w:r>
      <w:r w:rsidRPr="0052407B">
        <w:rPr>
          <w:rFonts w:eastAsia="Calibri"/>
          <w:iCs/>
          <w:sz w:val="22"/>
          <w:szCs w:val="22"/>
        </w:rPr>
        <w:t xml:space="preserve"> (tzw. konsorcjum) </w:t>
      </w:r>
      <w:r w:rsidRPr="0052407B">
        <w:rPr>
          <w:rFonts w:eastAsia="Calibri"/>
          <w:b/>
          <w:bCs/>
          <w:iCs/>
          <w:sz w:val="22"/>
          <w:szCs w:val="22"/>
        </w:rPr>
        <w:t>lub przez spółkę cywilną</w:t>
      </w:r>
      <w:r w:rsidRPr="0052407B">
        <w:rPr>
          <w:rFonts w:eastAsia="Calibri"/>
          <w:iCs/>
          <w:sz w:val="22"/>
          <w:szCs w:val="22"/>
        </w:rPr>
        <w:t>, każdy ze wspólników konsorcjum lub spółki cywilnej musi złożyć ww. oświadczenie.</w:t>
      </w:r>
    </w:p>
    <w:p w14:paraId="54EEA161" w14:textId="77777777" w:rsidR="009D54BE" w:rsidRPr="0052407B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</w:p>
    <w:p w14:paraId="61B1DD01" w14:textId="13CBEF99" w:rsidR="009D54BE" w:rsidRPr="0052407B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  <w:r w:rsidRPr="0052407B">
        <w:rPr>
          <w:sz w:val="22"/>
          <w:szCs w:val="22"/>
          <w:lang w:eastAsia="ar-SA"/>
        </w:rPr>
        <w:t>1</w:t>
      </w:r>
      <w:r w:rsidR="004D1CC6" w:rsidRPr="0052407B">
        <w:rPr>
          <w:sz w:val="22"/>
          <w:szCs w:val="22"/>
          <w:lang w:eastAsia="ar-SA"/>
        </w:rPr>
        <w:t>3</w:t>
      </w:r>
      <w:r w:rsidRPr="0052407B">
        <w:rPr>
          <w:sz w:val="22"/>
          <w:szCs w:val="22"/>
          <w:lang w:eastAsia="ar-SA"/>
        </w:rPr>
        <w:t>. Oświadczam/y, iż wszystkie informacje zamieszczone w ofercie są aktualne i prawdziwe.</w:t>
      </w:r>
    </w:p>
    <w:p w14:paraId="7F78563C" w14:textId="77777777" w:rsidR="009D54BE" w:rsidRPr="0052407B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</w:p>
    <w:p w14:paraId="46914B0F" w14:textId="2B83F71E" w:rsidR="009D54BE" w:rsidRPr="0052407B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  <w:r w:rsidRPr="0052407B">
        <w:rPr>
          <w:sz w:val="22"/>
          <w:szCs w:val="22"/>
          <w:lang w:eastAsia="ar-SA"/>
        </w:rPr>
        <w:t>1</w:t>
      </w:r>
      <w:r w:rsidR="004D1CC6" w:rsidRPr="0052407B">
        <w:rPr>
          <w:sz w:val="22"/>
          <w:szCs w:val="22"/>
          <w:lang w:eastAsia="ar-SA"/>
        </w:rPr>
        <w:t>4</w:t>
      </w:r>
      <w:r w:rsidRPr="0052407B">
        <w:rPr>
          <w:sz w:val="22"/>
          <w:szCs w:val="22"/>
          <w:lang w:eastAsia="ar-SA"/>
        </w:rPr>
        <w:t>. Integralną część niniejszej oferty stanowią następujące dokumenty:</w:t>
      </w:r>
    </w:p>
    <w:p w14:paraId="4EF963AD" w14:textId="77777777" w:rsidR="009D54BE" w:rsidRPr="0052407B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</w:p>
    <w:p w14:paraId="605363DD" w14:textId="3D117C33" w:rsidR="009D54BE" w:rsidRPr="0052407B" w:rsidRDefault="009D54BE" w:rsidP="00E97726">
      <w:pPr>
        <w:numPr>
          <w:ilvl w:val="0"/>
          <w:numId w:val="13"/>
        </w:numPr>
        <w:tabs>
          <w:tab w:val="clear" w:pos="0"/>
          <w:tab w:val="left" w:pos="284"/>
          <w:tab w:val="left" w:pos="1068"/>
        </w:tabs>
        <w:suppressAutoHyphens/>
        <w:autoSpaceDE/>
        <w:autoSpaceDN/>
        <w:adjustRightInd/>
        <w:ind w:left="1068" w:hanging="360"/>
        <w:jc w:val="both"/>
        <w:rPr>
          <w:sz w:val="22"/>
          <w:szCs w:val="22"/>
          <w:lang w:eastAsia="ar-SA"/>
        </w:rPr>
      </w:pPr>
      <w:r w:rsidRPr="0052407B">
        <w:rPr>
          <w:sz w:val="22"/>
          <w:szCs w:val="22"/>
          <w:lang w:eastAsia="ar-SA"/>
        </w:rPr>
        <w:t xml:space="preserve">………………………………………………………………  </w:t>
      </w:r>
    </w:p>
    <w:p w14:paraId="7A2B0932" w14:textId="77777777" w:rsidR="009D54BE" w:rsidRPr="0052407B" w:rsidRDefault="009D54BE" w:rsidP="00BD205F">
      <w:pPr>
        <w:tabs>
          <w:tab w:val="left" w:pos="2340"/>
        </w:tabs>
        <w:suppressAutoHyphens/>
        <w:jc w:val="both"/>
        <w:rPr>
          <w:b/>
          <w:sz w:val="22"/>
          <w:szCs w:val="22"/>
          <w:lang w:eastAsia="ar-SA"/>
        </w:rPr>
      </w:pPr>
      <w:r w:rsidRPr="0052407B">
        <w:rPr>
          <w:b/>
          <w:sz w:val="22"/>
          <w:szCs w:val="22"/>
          <w:lang w:eastAsia="ar-SA"/>
        </w:rPr>
        <w:lastRenderedPageBreak/>
        <w:t>Podpis(y):</w:t>
      </w:r>
    </w:p>
    <w:tbl>
      <w:tblPr>
        <w:tblW w:w="1011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2481"/>
        <w:gridCol w:w="2552"/>
        <w:gridCol w:w="1620"/>
        <w:gridCol w:w="1480"/>
      </w:tblGrid>
      <w:tr w:rsidR="0052407B" w:rsidRPr="0052407B" w14:paraId="0EC188B3" w14:textId="77777777" w:rsidTr="00CD24D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600CC34A" w14:textId="77777777" w:rsidR="009D54BE" w:rsidRPr="0052407B" w:rsidRDefault="009D54BE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64ACDF19" w14:textId="77777777" w:rsidR="009D54BE" w:rsidRPr="0052407B" w:rsidRDefault="009D54BE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Nazwa(y) Wykonawcy</w:t>
            </w:r>
          </w:p>
          <w:p w14:paraId="56F7AD87" w14:textId="77777777" w:rsidR="009D54BE" w:rsidRPr="0052407B" w:rsidRDefault="009D54BE" w:rsidP="00BD205F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(ów)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76C90003" w14:textId="77777777" w:rsidR="009D54BE" w:rsidRPr="0052407B" w:rsidRDefault="009D54BE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Nazwisko i imię osoby (osób) upoważnionej(ych) do podpisania niniejszej Oferty w imieniu Wykonawcy(ów)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1812697B" w14:textId="77777777" w:rsidR="009D54BE" w:rsidRPr="0052407B" w:rsidRDefault="009D54BE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695C4215" w14:textId="2C3939FD" w:rsidR="009D54BE" w:rsidRPr="0052407B" w:rsidRDefault="00A2685A" w:rsidP="00BD205F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Podpis elektroniczny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13600981" w14:textId="77777777" w:rsidR="009D54BE" w:rsidRPr="0052407B" w:rsidRDefault="009D54BE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Miejscowość</w:t>
            </w:r>
          </w:p>
          <w:p w14:paraId="66596696" w14:textId="77777777" w:rsidR="009D54BE" w:rsidRPr="0052407B" w:rsidRDefault="009D54BE" w:rsidP="00BD205F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i data</w:t>
            </w:r>
          </w:p>
        </w:tc>
      </w:tr>
      <w:tr w:rsidR="00CD24DB" w:rsidRPr="0052407B" w14:paraId="52EDC397" w14:textId="77777777" w:rsidTr="00CD24DB">
        <w:trPr>
          <w:trHeight w:val="39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A5E656" w14:textId="77777777" w:rsidR="009D54BE" w:rsidRPr="0052407B" w:rsidRDefault="009D54BE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44824AA2" w14:textId="77777777" w:rsidR="009D54BE" w:rsidRPr="0052407B" w:rsidRDefault="009D54BE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  <w:p w14:paraId="5575F713" w14:textId="77777777" w:rsidR="009D54BE" w:rsidRPr="0052407B" w:rsidRDefault="009D54BE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  <w:p w14:paraId="29948605" w14:textId="77777777" w:rsidR="009D54BE" w:rsidRPr="0052407B" w:rsidRDefault="009D54BE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14:paraId="41E639CB" w14:textId="77777777" w:rsidR="009D54BE" w:rsidRPr="0052407B" w:rsidRDefault="009D54BE" w:rsidP="00BD205F">
            <w:pPr>
              <w:suppressAutoHyphens/>
              <w:snapToGrid w:val="0"/>
              <w:ind w:firstLine="708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384401A1" w14:textId="77777777" w:rsidR="009D54BE" w:rsidRPr="0052407B" w:rsidRDefault="009D54BE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14:paraId="23FF5202" w14:textId="77777777" w:rsidR="009D54BE" w:rsidRPr="0052407B" w:rsidRDefault="009D54BE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EC5F" w14:textId="77777777" w:rsidR="009D54BE" w:rsidRPr="0052407B" w:rsidRDefault="009D54BE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</w:tr>
    </w:tbl>
    <w:p w14:paraId="5EEF0E65" w14:textId="65F3D2D0" w:rsidR="005B6B61" w:rsidRPr="0052407B" w:rsidRDefault="005B6B61" w:rsidP="00BD205F">
      <w:pPr>
        <w:tabs>
          <w:tab w:val="left" w:pos="4335"/>
        </w:tabs>
        <w:rPr>
          <w:sz w:val="22"/>
          <w:szCs w:val="22"/>
        </w:rPr>
      </w:pPr>
    </w:p>
    <w:p w14:paraId="55EB577E" w14:textId="4088661F" w:rsidR="008716C0" w:rsidRPr="0052407B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4BC29BF0" w14:textId="03E51684" w:rsidR="008716C0" w:rsidRPr="0052407B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069D6EA5" w14:textId="60AA5541" w:rsidR="008716C0" w:rsidRPr="0052407B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019589FD" w14:textId="60DB6D8C" w:rsidR="008716C0" w:rsidRPr="0052407B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5D068E5E" w14:textId="5F9090C7" w:rsidR="008716C0" w:rsidRPr="0052407B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480EF9F5" w14:textId="019819C7" w:rsidR="008716C0" w:rsidRPr="0052407B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43219EBD" w14:textId="7BD3A262" w:rsidR="008716C0" w:rsidRPr="0052407B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01097A39" w14:textId="63A2907B" w:rsidR="008716C0" w:rsidRPr="0052407B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6E8DAC3A" w14:textId="4C1527CD" w:rsidR="008716C0" w:rsidRPr="0052407B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62A4D1B1" w14:textId="680D548E" w:rsidR="008716C0" w:rsidRPr="0052407B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6271C2F2" w14:textId="4150A551" w:rsidR="008716C0" w:rsidRPr="0052407B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4DE2E160" w14:textId="13ED0E9F" w:rsidR="008716C0" w:rsidRPr="0052407B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0856AF13" w14:textId="0087200E" w:rsidR="008716C0" w:rsidRPr="0052407B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5AE57CBF" w14:textId="30EF860D" w:rsidR="008716C0" w:rsidRPr="0052407B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6FF67DC8" w14:textId="77777777" w:rsidR="008716C0" w:rsidRPr="0052407B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7DF0E14C" w14:textId="77777777" w:rsidR="008716C0" w:rsidRPr="0052407B" w:rsidRDefault="008716C0" w:rsidP="00BD205F">
      <w:pPr>
        <w:jc w:val="right"/>
        <w:rPr>
          <w:rFonts w:eastAsia="Calibri"/>
          <w:i/>
          <w:sz w:val="22"/>
          <w:szCs w:val="22"/>
        </w:rPr>
      </w:pPr>
    </w:p>
    <w:p w14:paraId="2881C2B0" w14:textId="77777777" w:rsidR="008716C0" w:rsidRPr="0052407B" w:rsidRDefault="008716C0" w:rsidP="00BD205F">
      <w:pPr>
        <w:jc w:val="right"/>
        <w:rPr>
          <w:rFonts w:eastAsia="Calibri"/>
          <w:i/>
          <w:sz w:val="22"/>
          <w:szCs w:val="22"/>
        </w:rPr>
      </w:pPr>
    </w:p>
    <w:p w14:paraId="21945B22" w14:textId="2A727C1F" w:rsidR="008716C0" w:rsidRPr="0052407B" w:rsidRDefault="008716C0" w:rsidP="00BD205F">
      <w:pPr>
        <w:jc w:val="right"/>
        <w:rPr>
          <w:rFonts w:eastAsia="Calibri"/>
          <w:i/>
          <w:sz w:val="22"/>
          <w:szCs w:val="22"/>
        </w:rPr>
      </w:pPr>
    </w:p>
    <w:p w14:paraId="0510899B" w14:textId="667BB8B4" w:rsidR="00A2685A" w:rsidRPr="0052407B" w:rsidRDefault="00A2685A" w:rsidP="00BD205F">
      <w:pPr>
        <w:jc w:val="right"/>
        <w:rPr>
          <w:rFonts w:eastAsia="Calibri"/>
          <w:i/>
          <w:sz w:val="22"/>
          <w:szCs w:val="22"/>
        </w:rPr>
      </w:pPr>
    </w:p>
    <w:p w14:paraId="3369B07A" w14:textId="77777777" w:rsidR="00A2685A" w:rsidRPr="0052407B" w:rsidRDefault="00A2685A" w:rsidP="00BD205F">
      <w:pPr>
        <w:jc w:val="right"/>
        <w:rPr>
          <w:rFonts w:eastAsia="Calibri"/>
          <w:i/>
          <w:sz w:val="22"/>
          <w:szCs w:val="22"/>
        </w:rPr>
      </w:pPr>
    </w:p>
    <w:p w14:paraId="1B42AC58" w14:textId="77777777" w:rsidR="00A33926" w:rsidRPr="0052407B" w:rsidRDefault="00A33926" w:rsidP="00BD205F">
      <w:pPr>
        <w:jc w:val="right"/>
        <w:rPr>
          <w:rFonts w:eastAsia="Calibri"/>
          <w:i/>
          <w:sz w:val="22"/>
          <w:szCs w:val="22"/>
        </w:rPr>
      </w:pPr>
    </w:p>
    <w:p w14:paraId="4246EAA9" w14:textId="77777777" w:rsidR="00A33926" w:rsidRPr="0052407B" w:rsidRDefault="00A33926" w:rsidP="00BD205F">
      <w:pPr>
        <w:jc w:val="right"/>
        <w:rPr>
          <w:rFonts w:eastAsia="Calibri"/>
          <w:i/>
          <w:sz w:val="22"/>
          <w:szCs w:val="22"/>
        </w:rPr>
      </w:pPr>
    </w:p>
    <w:p w14:paraId="63D19317" w14:textId="77777777" w:rsidR="004D1CC6" w:rsidRPr="0052407B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23D98597" w14:textId="77777777" w:rsidR="004D1CC6" w:rsidRPr="0052407B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32BF81BC" w14:textId="77777777" w:rsidR="004D1CC6" w:rsidRPr="0052407B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07659F30" w14:textId="77777777" w:rsidR="004D1CC6" w:rsidRPr="0052407B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5A0A1DB7" w14:textId="77777777" w:rsidR="004D1CC6" w:rsidRPr="0052407B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413E7A07" w14:textId="77777777" w:rsidR="004D1CC6" w:rsidRPr="0052407B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5F82D83D" w14:textId="77777777" w:rsidR="004D1CC6" w:rsidRPr="0052407B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75AF6722" w14:textId="77777777" w:rsidR="004D1CC6" w:rsidRPr="0052407B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5E72370E" w14:textId="77777777" w:rsidR="004D1CC6" w:rsidRPr="0052407B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2F2ADCB9" w14:textId="77777777" w:rsidR="004D1CC6" w:rsidRPr="0052407B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4C5547B3" w14:textId="77777777" w:rsidR="004D1CC6" w:rsidRPr="0052407B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3A1D6A35" w14:textId="77777777" w:rsidR="004D1CC6" w:rsidRPr="0052407B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76931DF5" w14:textId="77777777" w:rsidR="004D1CC6" w:rsidRPr="0052407B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3336A5A9" w14:textId="77777777" w:rsidR="004D1CC6" w:rsidRPr="0052407B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4B1E582F" w14:textId="77777777" w:rsidR="004D1CC6" w:rsidRPr="0052407B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70741E83" w14:textId="77777777" w:rsidR="004D1CC6" w:rsidRPr="0052407B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616748BC" w14:textId="77777777" w:rsidR="00CD24DB" w:rsidRPr="0052407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068C334F" w14:textId="77777777" w:rsidR="00CD24DB" w:rsidRPr="0052407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47A83A60" w14:textId="77777777" w:rsidR="00CD24DB" w:rsidRPr="0052407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3D019B74" w14:textId="77777777" w:rsidR="00CD24DB" w:rsidRPr="0052407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299693E8" w14:textId="77777777" w:rsidR="00CD24DB" w:rsidRPr="0052407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06653A8F" w14:textId="77777777" w:rsidR="00CD24DB" w:rsidRPr="0052407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10481C2B" w14:textId="77777777" w:rsidR="00CD24DB" w:rsidRPr="0052407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318800DC" w14:textId="77777777" w:rsidR="00CD24DB" w:rsidRPr="0052407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111ED43A" w14:textId="77777777" w:rsidR="00CD24DB" w:rsidRPr="0052407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7D861F64" w14:textId="77777777" w:rsidR="00CD24DB" w:rsidRPr="0052407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4FF65560" w14:textId="77777777" w:rsidR="00CD24DB" w:rsidRPr="0052407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1224045E" w14:textId="77777777" w:rsidR="00CD24DB" w:rsidRPr="0052407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3F780EB8" w14:textId="77777777" w:rsidR="00CD24DB" w:rsidRPr="0052407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0D7AECBA" w14:textId="77777777" w:rsidR="00FC3241" w:rsidRPr="0052407B" w:rsidRDefault="00FC3241" w:rsidP="00BD205F">
      <w:pPr>
        <w:jc w:val="right"/>
        <w:rPr>
          <w:rFonts w:eastAsia="Calibri"/>
          <w:i/>
          <w:sz w:val="22"/>
          <w:szCs w:val="22"/>
        </w:rPr>
      </w:pPr>
    </w:p>
    <w:p w14:paraId="67D0775E" w14:textId="77777777" w:rsidR="00FC3241" w:rsidRPr="0052407B" w:rsidRDefault="00FC3241" w:rsidP="00BD205F">
      <w:pPr>
        <w:jc w:val="right"/>
        <w:rPr>
          <w:rFonts w:eastAsia="Calibri"/>
          <w:i/>
          <w:sz w:val="22"/>
          <w:szCs w:val="22"/>
        </w:rPr>
      </w:pPr>
    </w:p>
    <w:p w14:paraId="2870CCE7" w14:textId="77777777" w:rsidR="00FC3241" w:rsidRPr="0052407B" w:rsidRDefault="00FC3241" w:rsidP="00BD205F">
      <w:pPr>
        <w:jc w:val="right"/>
        <w:rPr>
          <w:rFonts w:eastAsia="Calibri"/>
          <w:i/>
          <w:sz w:val="22"/>
          <w:szCs w:val="22"/>
        </w:rPr>
      </w:pPr>
    </w:p>
    <w:p w14:paraId="3C2AC1BD" w14:textId="438034A7" w:rsidR="005B6B61" w:rsidRPr="0052407B" w:rsidRDefault="005B6B61" w:rsidP="00BD205F">
      <w:pPr>
        <w:jc w:val="right"/>
        <w:rPr>
          <w:rFonts w:eastAsia="Calibri"/>
          <w:i/>
          <w:sz w:val="22"/>
          <w:szCs w:val="22"/>
        </w:rPr>
      </w:pPr>
      <w:r w:rsidRPr="0052407B">
        <w:rPr>
          <w:rFonts w:eastAsia="Calibri"/>
          <w:i/>
          <w:sz w:val="22"/>
          <w:szCs w:val="22"/>
        </w:rPr>
        <w:t>Załącznik nr 2 do SWZ</w:t>
      </w:r>
    </w:p>
    <w:p w14:paraId="52F793F2" w14:textId="77777777" w:rsidR="005B6B61" w:rsidRPr="0052407B" w:rsidRDefault="005B6B61" w:rsidP="00BD205F">
      <w:pPr>
        <w:suppressAutoHyphens/>
        <w:rPr>
          <w:b/>
          <w:sz w:val="22"/>
          <w:szCs w:val="22"/>
        </w:rPr>
      </w:pPr>
    </w:p>
    <w:p w14:paraId="7EF39F93" w14:textId="77777777" w:rsidR="005B6B61" w:rsidRPr="0052407B" w:rsidRDefault="005B6B61" w:rsidP="00BD205F">
      <w:pPr>
        <w:suppressAutoHyphens/>
        <w:rPr>
          <w:b/>
          <w:sz w:val="22"/>
          <w:szCs w:val="22"/>
        </w:rPr>
      </w:pPr>
      <w:r w:rsidRPr="0052407B">
        <w:rPr>
          <w:b/>
          <w:sz w:val="22"/>
          <w:szCs w:val="22"/>
        </w:rPr>
        <w:t>Wykonawca:</w:t>
      </w:r>
    </w:p>
    <w:p w14:paraId="633DC37C" w14:textId="5BA61240" w:rsidR="005B6B61" w:rsidRPr="0052407B" w:rsidRDefault="005B6B61" w:rsidP="00BD205F">
      <w:pPr>
        <w:suppressAutoHyphens/>
        <w:ind w:right="5954"/>
        <w:rPr>
          <w:sz w:val="22"/>
          <w:szCs w:val="22"/>
        </w:rPr>
      </w:pPr>
      <w:r w:rsidRPr="0052407B">
        <w:rPr>
          <w:sz w:val="22"/>
          <w:szCs w:val="22"/>
        </w:rPr>
        <w:t>………………………………………</w:t>
      </w:r>
    </w:p>
    <w:p w14:paraId="53815A44" w14:textId="77777777" w:rsidR="005B6B61" w:rsidRPr="0052407B" w:rsidRDefault="005B6B61" w:rsidP="00BD205F">
      <w:pPr>
        <w:suppressAutoHyphens/>
        <w:ind w:right="5954"/>
        <w:rPr>
          <w:sz w:val="22"/>
          <w:szCs w:val="22"/>
        </w:rPr>
      </w:pPr>
      <w:r w:rsidRPr="0052407B">
        <w:rPr>
          <w:sz w:val="22"/>
          <w:szCs w:val="22"/>
        </w:rPr>
        <w:t>………………………………………</w:t>
      </w:r>
    </w:p>
    <w:p w14:paraId="2470C3F6" w14:textId="77777777" w:rsidR="005B6B61" w:rsidRPr="0052407B" w:rsidRDefault="005B6B61" w:rsidP="00BD205F">
      <w:pPr>
        <w:suppressAutoHyphens/>
        <w:ind w:right="5953"/>
        <w:rPr>
          <w:i/>
          <w:sz w:val="22"/>
          <w:szCs w:val="22"/>
        </w:rPr>
      </w:pPr>
      <w:r w:rsidRPr="0052407B">
        <w:rPr>
          <w:i/>
          <w:sz w:val="22"/>
          <w:szCs w:val="22"/>
        </w:rPr>
        <w:t>(pełna nazwa/firma, adres, w zależności od podmiotu: NIP/PESEL, KRS/CEiDG)</w:t>
      </w:r>
    </w:p>
    <w:p w14:paraId="151A855E" w14:textId="77777777" w:rsidR="005B6B61" w:rsidRPr="0052407B" w:rsidRDefault="005B6B61" w:rsidP="00BD205F">
      <w:pPr>
        <w:suppressAutoHyphens/>
        <w:rPr>
          <w:sz w:val="22"/>
          <w:szCs w:val="22"/>
          <w:u w:val="single"/>
        </w:rPr>
      </w:pPr>
      <w:r w:rsidRPr="0052407B">
        <w:rPr>
          <w:sz w:val="22"/>
          <w:szCs w:val="22"/>
          <w:u w:val="single"/>
        </w:rPr>
        <w:t>reprezentowany przez:</w:t>
      </w:r>
    </w:p>
    <w:p w14:paraId="357B2830" w14:textId="04E7DB7F" w:rsidR="005B6B61" w:rsidRPr="0052407B" w:rsidRDefault="005B6B61" w:rsidP="00BD205F">
      <w:pPr>
        <w:suppressAutoHyphens/>
        <w:ind w:right="5954"/>
        <w:rPr>
          <w:sz w:val="22"/>
          <w:szCs w:val="22"/>
        </w:rPr>
      </w:pPr>
      <w:r w:rsidRPr="0052407B">
        <w:rPr>
          <w:sz w:val="22"/>
          <w:szCs w:val="22"/>
        </w:rPr>
        <w:t>………………………………………</w:t>
      </w:r>
    </w:p>
    <w:p w14:paraId="2B4D72B6" w14:textId="32B685AB" w:rsidR="005B6B61" w:rsidRPr="0052407B" w:rsidRDefault="005B6B61" w:rsidP="00BD205F">
      <w:pPr>
        <w:suppressAutoHyphens/>
        <w:ind w:right="5953"/>
        <w:rPr>
          <w:i/>
          <w:sz w:val="22"/>
          <w:szCs w:val="22"/>
        </w:rPr>
      </w:pPr>
      <w:r w:rsidRPr="0052407B">
        <w:rPr>
          <w:i/>
          <w:sz w:val="22"/>
          <w:szCs w:val="22"/>
        </w:rPr>
        <w:t>(imię, nazwisko, stanowisko/podstawa do reprezentacji)</w:t>
      </w:r>
    </w:p>
    <w:p w14:paraId="5536756D" w14:textId="77777777" w:rsidR="005B6B61" w:rsidRPr="0052407B" w:rsidRDefault="005B6B61" w:rsidP="00BD205F">
      <w:pPr>
        <w:jc w:val="center"/>
        <w:rPr>
          <w:rFonts w:eastAsia="Calibri"/>
          <w:b/>
          <w:sz w:val="22"/>
          <w:szCs w:val="22"/>
        </w:rPr>
      </w:pPr>
      <w:r w:rsidRPr="0052407B">
        <w:rPr>
          <w:rFonts w:eastAsia="Calibri"/>
          <w:b/>
          <w:sz w:val="22"/>
          <w:szCs w:val="22"/>
        </w:rPr>
        <w:t xml:space="preserve">OŚWIADCZENIE SKŁADANE NA PODSTAWIE ART. 125 UST. 1 </w:t>
      </w:r>
    </w:p>
    <w:p w14:paraId="621E2941" w14:textId="77777777" w:rsidR="00CD24DB" w:rsidRPr="0052407B" w:rsidRDefault="005B6B61" w:rsidP="00BD205F">
      <w:pPr>
        <w:jc w:val="center"/>
        <w:rPr>
          <w:rFonts w:eastAsia="Calibri"/>
          <w:b/>
          <w:sz w:val="22"/>
          <w:szCs w:val="22"/>
        </w:rPr>
      </w:pPr>
      <w:r w:rsidRPr="0052407B">
        <w:rPr>
          <w:rFonts w:eastAsia="Calibri"/>
          <w:b/>
          <w:sz w:val="22"/>
          <w:szCs w:val="22"/>
        </w:rPr>
        <w:t xml:space="preserve">USTAWY Z DNIA 11 WRZEŚNIA </w:t>
      </w:r>
      <w:proofErr w:type="gramStart"/>
      <w:r w:rsidRPr="0052407B">
        <w:rPr>
          <w:rFonts w:eastAsia="Calibri"/>
          <w:b/>
          <w:sz w:val="22"/>
          <w:szCs w:val="22"/>
        </w:rPr>
        <w:t>2019r.</w:t>
      </w:r>
      <w:proofErr w:type="gramEnd"/>
      <w:r w:rsidRPr="0052407B">
        <w:rPr>
          <w:rFonts w:eastAsia="Calibri"/>
          <w:b/>
          <w:sz w:val="22"/>
          <w:szCs w:val="22"/>
        </w:rPr>
        <w:t xml:space="preserve"> PRAWO ZAMÓWIEŃ PUBLICZNYCH</w:t>
      </w:r>
    </w:p>
    <w:p w14:paraId="2543B11D" w14:textId="7BD9805B" w:rsidR="005B6B61" w:rsidRPr="0052407B" w:rsidRDefault="005B6B61" w:rsidP="00BD205F">
      <w:pPr>
        <w:jc w:val="center"/>
        <w:rPr>
          <w:rFonts w:eastAsia="Calibri"/>
          <w:sz w:val="22"/>
          <w:szCs w:val="22"/>
        </w:rPr>
      </w:pPr>
      <w:r w:rsidRPr="0052407B">
        <w:rPr>
          <w:rFonts w:eastAsia="Calibri"/>
          <w:sz w:val="22"/>
          <w:szCs w:val="22"/>
        </w:rPr>
        <w:t xml:space="preserve"> (DALEJ: USTAWA PZP)</w:t>
      </w:r>
    </w:p>
    <w:p w14:paraId="30EE6932" w14:textId="77777777" w:rsidR="005B6B61" w:rsidRPr="0052407B" w:rsidRDefault="005B6B61" w:rsidP="00BD205F">
      <w:pPr>
        <w:jc w:val="both"/>
        <w:rPr>
          <w:rFonts w:eastAsia="Calibri"/>
          <w:sz w:val="22"/>
          <w:szCs w:val="22"/>
        </w:rPr>
      </w:pPr>
      <w:r w:rsidRPr="0052407B">
        <w:rPr>
          <w:rFonts w:eastAsia="Calibri"/>
          <w:sz w:val="22"/>
          <w:szCs w:val="22"/>
        </w:rPr>
        <w:t>DOTYCZĄCE:</w:t>
      </w:r>
    </w:p>
    <w:p w14:paraId="3C55FF9D" w14:textId="18237B60" w:rsidR="005B6B61" w:rsidRPr="0052407B" w:rsidRDefault="005B6B61" w:rsidP="00BD205F">
      <w:pPr>
        <w:ind w:left="284" w:hanging="284"/>
        <w:jc w:val="both"/>
        <w:rPr>
          <w:rFonts w:eastAsia="Calibri"/>
          <w:sz w:val="22"/>
          <w:szCs w:val="22"/>
        </w:rPr>
      </w:pPr>
      <w:r w:rsidRPr="0052407B">
        <w:rPr>
          <w:rFonts w:eastAsia="Calibri"/>
          <w:sz w:val="22"/>
          <w:szCs w:val="22"/>
        </w:rPr>
        <w:t>I. </w:t>
      </w:r>
      <w:r w:rsidRPr="0052407B">
        <w:rPr>
          <w:rFonts w:eastAsia="Calibri"/>
          <w:b/>
          <w:sz w:val="22"/>
          <w:szCs w:val="22"/>
        </w:rPr>
        <w:t>PRZESŁANEK WYKLUCZENIA Z POSTĘPOWANIA</w:t>
      </w:r>
    </w:p>
    <w:p w14:paraId="4A3BFC75" w14:textId="77777777" w:rsidR="005B6B61" w:rsidRPr="0052407B" w:rsidRDefault="005B6B61" w:rsidP="00BD205F">
      <w:pPr>
        <w:jc w:val="both"/>
        <w:rPr>
          <w:rFonts w:eastAsia="Calibri"/>
          <w:sz w:val="22"/>
          <w:szCs w:val="22"/>
        </w:rPr>
      </w:pPr>
      <w:r w:rsidRPr="0052407B">
        <w:rPr>
          <w:rFonts w:eastAsia="Calibri"/>
          <w:b/>
          <w:sz w:val="22"/>
          <w:szCs w:val="22"/>
        </w:rPr>
        <w:t>wypełnione i podpisane odpowiednio przez</w:t>
      </w:r>
      <w:r w:rsidRPr="0052407B">
        <w:rPr>
          <w:rFonts w:eastAsia="Calibri"/>
          <w:sz w:val="22"/>
          <w:szCs w:val="22"/>
        </w:rPr>
        <w:t xml:space="preserve">: </w:t>
      </w:r>
    </w:p>
    <w:p w14:paraId="7A50E6D9" w14:textId="77777777" w:rsidR="005B6B61" w:rsidRPr="0052407B" w:rsidRDefault="005B6B61" w:rsidP="00E97726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52407B">
        <w:rPr>
          <w:rFonts w:ascii="Arial" w:eastAsia="Calibri" w:hAnsi="Arial" w:cs="Arial"/>
          <w:sz w:val="22"/>
          <w:szCs w:val="22"/>
        </w:rPr>
        <w:t>Wykonawcę albo;</w:t>
      </w:r>
    </w:p>
    <w:p w14:paraId="0CB50494" w14:textId="77777777" w:rsidR="005B6B61" w:rsidRPr="0052407B" w:rsidRDefault="005B6B61" w:rsidP="00E97726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52407B">
        <w:rPr>
          <w:rFonts w:ascii="Arial" w:eastAsia="Calibri" w:hAnsi="Arial" w:cs="Arial"/>
          <w:sz w:val="22"/>
          <w:szCs w:val="22"/>
        </w:rPr>
        <w:t>każdego ze wspólników konsorcjum (w przypadku składania oferty wspólnej) albo;</w:t>
      </w:r>
    </w:p>
    <w:p w14:paraId="177D4B0E" w14:textId="77777777" w:rsidR="005B6B61" w:rsidRPr="0052407B" w:rsidRDefault="005B6B61" w:rsidP="00E97726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52407B">
        <w:rPr>
          <w:rFonts w:ascii="Arial" w:eastAsia="Calibri" w:hAnsi="Arial" w:cs="Arial"/>
          <w:sz w:val="22"/>
          <w:szCs w:val="22"/>
        </w:rPr>
        <w:t>każdego ze wspólników spółki cywilnej albo;</w:t>
      </w:r>
    </w:p>
    <w:p w14:paraId="3CB50EC9" w14:textId="77777777" w:rsidR="005B6B61" w:rsidRPr="0052407B" w:rsidRDefault="005B6B61" w:rsidP="00E97726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52407B">
        <w:rPr>
          <w:rFonts w:ascii="Arial" w:eastAsia="Calibri" w:hAnsi="Arial" w:cs="Arial"/>
          <w:sz w:val="22"/>
          <w:szCs w:val="22"/>
        </w:rPr>
        <w:t xml:space="preserve">podmiot, na zasoby którego powołuje się Wykonawca w celu spełnienia warunków udziału w postępowaniu. </w:t>
      </w:r>
    </w:p>
    <w:p w14:paraId="0904FF6D" w14:textId="77777777" w:rsidR="005B6B61" w:rsidRPr="0052407B" w:rsidRDefault="005B6B61" w:rsidP="00BD205F">
      <w:pPr>
        <w:suppressAutoHyphens/>
        <w:snapToGrid w:val="0"/>
        <w:jc w:val="both"/>
        <w:rPr>
          <w:rFonts w:eastAsia="TimesNewRomanPSMT"/>
          <w:i/>
          <w:kern w:val="2"/>
          <w:sz w:val="22"/>
          <w:szCs w:val="22"/>
          <w:lang w:eastAsia="ar-SA"/>
        </w:rPr>
      </w:pPr>
      <w:r w:rsidRPr="0052407B">
        <w:rPr>
          <w:rFonts w:eastAsia="TimesNewRomanPSMT"/>
          <w:b/>
          <w:kern w:val="2"/>
          <w:sz w:val="22"/>
          <w:szCs w:val="22"/>
          <w:lang w:eastAsia="ar-SA"/>
        </w:rPr>
        <w:t>*</w:t>
      </w:r>
      <w:r w:rsidRPr="0052407B">
        <w:rPr>
          <w:rFonts w:eastAsia="TimesNewRomanPSMT"/>
          <w:kern w:val="2"/>
          <w:sz w:val="22"/>
          <w:szCs w:val="22"/>
          <w:lang w:eastAsia="ar-SA"/>
        </w:rPr>
        <w:t xml:space="preserve"> </w:t>
      </w:r>
      <w:r w:rsidRPr="0052407B">
        <w:rPr>
          <w:rFonts w:eastAsia="TimesNewRomanPSMT"/>
          <w:i/>
          <w:kern w:val="2"/>
          <w:sz w:val="22"/>
          <w:szCs w:val="22"/>
          <w:lang w:eastAsia="ar-SA"/>
        </w:rPr>
        <w:t>zaznaczyć odpowiednie</w:t>
      </w:r>
    </w:p>
    <w:p w14:paraId="5ECDDC20" w14:textId="17A830DB" w:rsidR="005B6B61" w:rsidRPr="00D62A4D" w:rsidRDefault="005727C8" w:rsidP="00D62A4D">
      <w:pPr>
        <w:jc w:val="both"/>
        <w:rPr>
          <w:rFonts w:eastAsia="Calibri"/>
          <w:sz w:val="22"/>
          <w:szCs w:val="22"/>
        </w:rPr>
      </w:pPr>
      <w:r w:rsidRPr="0052407B">
        <w:rPr>
          <w:rFonts w:eastAsia="Calibri"/>
          <w:sz w:val="22"/>
          <w:szCs w:val="22"/>
        </w:rPr>
        <w:t>Oświadczam, że</w:t>
      </w:r>
      <w:r w:rsidR="005B6B61" w:rsidRPr="0052407B">
        <w:rPr>
          <w:rFonts w:eastAsia="Calibri"/>
          <w:sz w:val="22"/>
          <w:szCs w:val="22"/>
        </w:rPr>
        <w:t>:</w:t>
      </w:r>
    </w:p>
    <w:p w14:paraId="1A82A64C" w14:textId="752EC60E" w:rsidR="005B6B61" w:rsidRPr="0052407B" w:rsidRDefault="005B6B61" w:rsidP="00BD205F">
      <w:pPr>
        <w:ind w:left="567" w:hanging="567"/>
        <w:jc w:val="both"/>
        <w:rPr>
          <w:rFonts w:eastAsia="Calibri"/>
          <w:sz w:val="22"/>
          <w:szCs w:val="22"/>
        </w:rPr>
      </w:pPr>
      <w:r w:rsidRPr="0052407B">
        <w:rPr>
          <w:rFonts w:eastAsia="Calibri"/>
          <w:sz w:val="22"/>
          <w:szCs w:val="22"/>
        </w:rPr>
        <w:t>II.1. </w:t>
      </w:r>
      <w:r w:rsidRPr="0052407B">
        <w:rPr>
          <w:rFonts w:eastAsia="Calibri"/>
          <w:b/>
          <w:sz w:val="22"/>
          <w:szCs w:val="22"/>
        </w:rPr>
        <w:t>Nie podlegam wykluczeniu z postępowania na podstawie art. 108 ust. 1 ustawy Pzp</w:t>
      </w:r>
      <w:r w:rsidR="00664358">
        <w:rPr>
          <w:rFonts w:eastAsia="Calibri"/>
          <w:b/>
          <w:sz w:val="22"/>
          <w:szCs w:val="22"/>
        </w:rPr>
        <w:t xml:space="preserve"> i art. 107 ust. 1 ustawy sankcyjnej w związku z agresją Federacji Rosyjskiej na Ukrainie</w:t>
      </w:r>
      <w:r w:rsidRPr="0052407B">
        <w:rPr>
          <w:rFonts w:eastAsia="Calibri"/>
          <w:sz w:val="22"/>
          <w:szCs w:val="22"/>
        </w:rPr>
        <w:t>.</w:t>
      </w:r>
    </w:p>
    <w:p w14:paraId="26FD9BEA" w14:textId="2A475FCD" w:rsidR="005B6B61" w:rsidRPr="0052407B" w:rsidRDefault="005B6B61" w:rsidP="00BD205F">
      <w:pPr>
        <w:ind w:left="567" w:hanging="567"/>
        <w:jc w:val="both"/>
        <w:rPr>
          <w:rFonts w:eastAsia="Calibri"/>
          <w:sz w:val="22"/>
          <w:szCs w:val="22"/>
        </w:rPr>
      </w:pPr>
      <w:r w:rsidRPr="0052407B">
        <w:rPr>
          <w:rFonts w:eastAsia="Calibri"/>
          <w:sz w:val="22"/>
          <w:szCs w:val="22"/>
        </w:rPr>
        <w:t>II.</w:t>
      </w:r>
      <w:r w:rsidR="00D62A4D">
        <w:rPr>
          <w:rFonts w:eastAsia="Calibri"/>
          <w:sz w:val="22"/>
          <w:szCs w:val="22"/>
        </w:rPr>
        <w:t>2</w:t>
      </w:r>
      <w:r w:rsidRPr="0052407B">
        <w:rPr>
          <w:rFonts w:eastAsia="Calibri"/>
          <w:sz w:val="22"/>
          <w:szCs w:val="22"/>
        </w:rPr>
        <w:t>. </w:t>
      </w:r>
      <w:r w:rsidRPr="0052407B">
        <w:rPr>
          <w:rFonts w:eastAsia="Calibri"/>
          <w:b/>
          <w:sz w:val="22"/>
          <w:szCs w:val="22"/>
        </w:rPr>
        <w:t>Zachodzą w stosunku do mnie podstawy wykluczenia z postępowania na podstawie art. …………. ustawy Pzp</w:t>
      </w:r>
      <w:r w:rsidRPr="0052407B">
        <w:rPr>
          <w:rFonts w:eastAsia="Calibri"/>
          <w:sz w:val="22"/>
          <w:szCs w:val="22"/>
        </w:rPr>
        <w:t xml:space="preserve"> </w:t>
      </w:r>
      <w:r w:rsidRPr="0052407B">
        <w:rPr>
          <w:rFonts w:eastAsia="Calibri"/>
          <w:i/>
          <w:sz w:val="22"/>
          <w:szCs w:val="22"/>
        </w:rPr>
        <w:t>(podać mającą zastosowanie podstawę wykluczenia spośród wymienionych w art. 108 ust. 1 pkt 1, 2, 5 lub art. 109 ust. 1 pkt 2‒5 i 7‒10 ustawy Pzp w zakresie okoliczności, które Zamawiający wskazał w ogłoszeniu o zamówieniu oraz w rozdziale 9 SWZ)</w:t>
      </w:r>
      <w:r w:rsidRPr="0052407B">
        <w:rPr>
          <w:rFonts w:eastAsia="Calibri"/>
          <w:sz w:val="22"/>
          <w:szCs w:val="22"/>
        </w:rPr>
        <w:t xml:space="preserve">. </w:t>
      </w:r>
    </w:p>
    <w:p w14:paraId="127DD26F" w14:textId="31C376EF" w:rsidR="005B6B61" w:rsidRPr="0052407B" w:rsidRDefault="005B6B61" w:rsidP="00BD205F">
      <w:pPr>
        <w:jc w:val="both"/>
        <w:rPr>
          <w:rFonts w:eastAsia="Calibri"/>
          <w:sz w:val="22"/>
          <w:szCs w:val="22"/>
        </w:rPr>
      </w:pPr>
      <w:r w:rsidRPr="0052407B">
        <w:rPr>
          <w:rFonts w:eastAsia="Calibri"/>
          <w:sz w:val="22"/>
          <w:szCs w:val="22"/>
        </w:rPr>
        <w:t>Jednocześnie oświadczam, że w związku z ww. okolicznością, na podstawie art. 110 ust. 2 ustawy Pzp podjąłem następujące środki naprawcze: ……………………………………………..………..</w:t>
      </w:r>
    </w:p>
    <w:p w14:paraId="7FFEAC29" w14:textId="77777777" w:rsidR="005B6B61" w:rsidRPr="0052407B" w:rsidRDefault="005B6B61" w:rsidP="00BD205F">
      <w:pPr>
        <w:jc w:val="both"/>
        <w:rPr>
          <w:rFonts w:eastAsia="Calibri"/>
          <w:sz w:val="22"/>
          <w:szCs w:val="22"/>
        </w:rPr>
      </w:pPr>
      <w:r w:rsidRPr="0052407B">
        <w:rPr>
          <w:rFonts w:eastAsia="Calibri"/>
          <w:sz w:val="22"/>
          <w:szCs w:val="22"/>
        </w:rPr>
        <w:t>OŚWIADCZENIE DOTYCZĄCE PODANYCH INFORMACJI:</w:t>
      </w:r>
    </w:p>
    <w:p w14:paraId="681F97CE" w14:textId="77777777" w:rsidR="005B6B61" w:rsidRPr="0052407B" w:rsidRDefault="005B6B61" w:rsidP="00BD205F">
      <w:pPr>
        <w:jc w:val="both"/>
        <w:rPr>
          <w:rFonts w:eastAsia="Calibri"/>
          <w:sz w:val="22"/>
          <w:szCs w:val="22"/>
        </w:rPr>
      </w:pPr>
      <w:r w:rsidRPr="0052407B">
        <w:rPr>
          <w:rFonts w:eastAsia="Calibri"/>
          <w:b/>
          <w:sz w:val="22"/>
          <w:szCs w:val="22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52407B">
        <w:rPr>
          <w:rFonts w:eastAsia="Calibri"/>
          <w:sz w:val="22"/>
          <w:szCs w:val="22"/>
        </w:rPr>
        <w:t>.</w:t>
      </w:r>
    </w:p>
    <w:p w14:paraId="352813EF" w14:textId="77777777" w:rsidR="005B6B61" w:rsidRPr="0052407B" w:rsidRDefault="005B6B61" w:rsidP="00BD205F">
      <w:pPr>
        <w:rPr>
          <w:rFonts w:eastAsia="Calibri"/>
          <w:i/>
          <w:sz w:val="22"/>
          <w:szCs w:val="22"/>
        </w:rPr>
      </w:pPr>
    </w:p>
    <w:p w14:paraId="5D9179D6" w14:textId="77777777" w:rsidR="005B6B61" w:rsidRPr="0052407B" w:rsidRDefault="005B6B61" w:rsidP="00CD24DB">
      <w:pPr>
        <w:jc w:val="right"/>
        <w:rPr>
          <w:rFonts w:eastAsia="Calibri"/>
          <w:i/>
          <w:sz w:val="22"/>
          <w:szCs w:val="22"/>
        </w:rPr>
      </w:pPr>
      <w:r w:rsidRPr="0052407B">
        <w:rPr>
          <w:rFonts w:eastAsia="Calibri"/>
          <w:i/>
          <w:sz w:val="22"/>
          <w:szCs w:val="22"/>
        </w:rPr>
        <w:t>……………………………………………………………</w:t>
      </w:r>
      <w:r w:rsidRPr="0052407B">
        <w:rPr>
          <w:rFonts w:eastAsia="Calibri"/>
          <w:i/>
          <w:sz w:val="22"/>
          <w:szCs w:val="22"/>
        </w:rPr>
        <w:tab/>
      </w:r>
      <w:r w:rsidRPr="0052407B">
        <w:rPr>
          <w:rFonts w:eastAsia="Calibri"/>
          <w:i/>
          <w:sz w:val="22"/>
          <w:szCs w:val="22"/>
        </w:rPr>
        <w:tab/>
        <w:t xml:space="preserve">         ………………………………………………………</w:t>
      </w:r>
    </w:p>
    <w:p w14:paraId="3387AA9B" w14:textId="428EAB1F" w:rsidR="00CD24DB" w:rsidRPr="0052407B" w:rsidRDefault="005B6B61" w:rsidP="00CD24DB">
      <w:pPr>
        <w:jc w:val="right"/>
        <w:rPr>
          <w:rFonts w:eastAsia="Calibri"/>
          <w:i/>
          <w:sz w:val="22"/>
          <w:szCs w:val="22"/>
        </w:rPr>
      </w:pPr>
      <w:r w:rsidRPr="0052407B">
        <w:rPr>
          <w:rFonts w:eastAsia="Calibri"/>
          <w:i/>
          <w:sz w:val="22"/>
          <w:szCs w:val="22"/>
        </w:rPr>
        <w:t>(miejsce i data złożenia oświadczenia)</w:t>
      </w:r>
    </w:p>
    <w:p w14:paraId="30FBE18E" w14:textId="3A2188BE" w:rsidR="005B6B61" w:rsidRPr="0052407B" w:rsidRDefault="005B6B61" w:rsidP="00CD24DB">
      <w:pPr>
        <w:jc w:val="right"/>
        <w:rPr>
          <w:rFonts w:eastAsia="Calibri"/>
          <w:i/>
          <w:sz w:val="22"/>
          <w:szCs w:val="22"/>
          <w:lang w:eastAsia="en-US"/>
        </w:rPr>
      </w:pPr>
      <w:r w:rsidRPr="0052407B">
        <w:rPr>
          <w:rFonts w:eastAsia="Calibri"/>
          <w:i/>
          <w:sz w:val="22"/>
          <w:szCs w:val="22"/>
        </w:rPr>
        <w:t xml:space="preserve">podpis osoby (osób) upoważnionej do składania oświadczeń woli w imieniu odpowiednio: </w:t>
      </w:r>
    </w:p>
    <w:p w14:paraId="4A08E41F" w14:textId="77777777" w:rsidR="005B6B61" w:rsidRPr="0052407B" w:rsidRDefault="005B6B61" w:rsidP="00CD24DB">
      <w:pPr>
        <w:jc w:val="right"/>
        <w:rPr>
          <w:rFonts w:eastAsia="Calibri"/>
          <w:i/>
          <w:sz w:val="22"/>
          <w:szCs w:val="22"/>
        </w:rPr>
      </w:pPr>
      <w:r w:rsidRPr="0052407B">
        <w:rPr>
          <w:rFonts w:eastAsia="Calibri"/>
          <w:i/>
          <w:sz w:val="22"/>
          <w:szCs w:val="22"/>
        </w:rPr>
        <w:t xml:space="preserve">a) Wykonawcy; </w:t>
      </w:r>
    </w:p>
    <w:p w14:paraId="52244371" w14:textId="77777777" w:rsidR="005B6B61" w:rsidRPr="0052407B" w:rsidRDefault="005B6B61" w:rsidP="00CD24DB">
      <w:pPr>
        <w:jc w:val="right"/>
        <w:rPr>
          <w:rFonts w:eastAsia="Calibri"/>
          <w:i/>
          <w:sz w:val="22"/>
          <w:szCs w:val="22"/>
        </w:rPr>
      </w:pPr>
      <w:r w:rsidRPr="0052407B">
        <w:rPr>
          <w:rFonts w:eastAsia="Calibri"/>
          <w:i/>
          <w:sz w:val="22"/>
          <w:szCs w:val="22"/>
        </w:rPr>
        <w:t>b) każdego ze wspólników konsorcjum;</w:t>
      </w:r>
    </w:p>
    <w:p w14:paraId="543C1925" w14:textId="77777777" w:rsidR="005B6B61" w:rsidRPr="0052407B" w:rsidRDefault="005B6B61" w:rsidP="00CD24DB">
      <w:pPr>
        <w:jc w:val="right"/>
        <w:rPr>
          <w:rFonts w:eastAsia="Calibri"/>
          <w:i/>
          <w:sz w:val="22"/>
          <w:szCs w:val="22"/>
        </w:rPr>
      </w:pPr>
      <w:r w:rsidRPr="0052407B">
        <w:rPr>
          <w:rFonts w:eastAsia="Calibri"/>
          <w:i/>
          <w:sz w:val="22"/>
          <w:szCs w:val="22"/>
        </w:rPr>
        <w:t xml:space="preserve">c) każdego ze wspólników spółki cywilnej; </w:t>
      </w:r>
    </w:p>
    <w:p w14:paraId="209D8B24" w14:textId="77777777" w:rsidR="005B6B61" w:rsidRPr="0052407B" w:rsidRDefault="005B6B61" w:rsidP="00CD24DB">
      <w:pPr>
        <w:jc w:val="right"/>
        <w:rPr>
          <w:rFonts w:eastAsia="Calibri"/>
          <w:i/>
          <w:sz w:val="22"/>
          <w:szCs w:val="22"/>
        </w:rPr>
      </w:pPr>
      <w:r w:rsidRPr="0052407B">
        <w:rPr>
          <w:rFonts w:eastAsia="Calibri"/>
          <w:i/>
          <w:sz w:val="22"/>
          <w:szCs w:val="22"/>
        </w:rPr>
        <w:t xml:space="preserve">c) podmiotów, na zasoby których powołuje się Wykonawca w celu spełnienia warunków udziału w postępowaniu </w:t>
      </w:r>
    </w:p>
    <w:p w14:paraId="56EFB0BB" w14:textId="77777777" w:rsidR="005B6B61" w:rsidRPr="0052407B" w:rsidRDefault="005B6B61" w:rsidP="00BD205F">
      <w:pPr>
        <w:rPr>
          <w:rFonts w:eastAsiaTheme="minorHAnsi"/>
          <w:sz w:val="22"/>
          <w:szCs w:val="22"/>
        </w:rPr>
      </w:pPr>
    </w:p>
    <w:p w14:paraId="5783BB97" w14:textId="73C0711C" w:rsidR="005B6B61" w:rsidRPr="0052407B" w:rsidRDefault="005B6B61" w:rsidP="00BD205F">
      <w:pPr>
        <w:tabs>
          <w:tab w:val="left" w:pos="4335"/>
        </w:tabs>
        <w:rPr>
          <w:sz w:val="22"/>
          <w:szCs w:val="22"/>
        </w:rPr>
      </w:pPr>
    </w:p>
    <w:p w14:paraId="307D8CCA" w14:textId="5B8EE86A" w:rsidR="005B6B61" w:rsidRPr="0052407B" w:rsidRDefault="005B6B61" w:rsidP="00BD205F">
      <w:pPr>
        <w:tabs>
          <w:tab w:val="left" w:pos="4335"/>
        </w:tabs>
        <w:rPr>
          <w:sz w:val="22"/>
          <w:szCs w:val="22"/>
        </w:rPr>
      </w:pPr>
    </w:p>
    <w:p w14:paraId="0D2A343A" w14:textId="76478DEA" w:rsidR="00A33926" w:rsidRPr="0052407B" w:rsidRDefault="00A33926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321C390D" w14:textId="7FC5890D" w:rsidR="00CD24DB" w:rsidRPr="0052407B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5827B60D" w14:textId="067FF428" w:rsidR="00CD24DB" w:rsidRPr="0052407B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424828E5" w14:textId="6555B1C1" w:rsidR="00CD24DB" w:rsidRPr="0052407B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23912DC7" w14:textId="77777777" w:rsidR="00CD24DB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689F338D" w14:textId="77777777" w:rsidR="00E80884" w:rsidRPr="0052407B" w:rsidRDefault="00E80884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35D0EF38" w14:textId="77777777" w:rsidR="00D62A4D" w:rsidRDefault="00D62A4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68F466F9" w14:textId="77777777" w:rsidR="00D62A4D" w:rsidRDefault="00D62A4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4F66A224" w14:textId="2B760040" w:rsidR="005B6B61" w:rsidRPr="0052407B" w:rsidRDefault="005B6B61" w:rsidP="00BD205F">
      <w:pPr>
        <w:tabs>
          <w:tab w:val="left" w:pos="4335"/>
        </w:tabs>
        <w:jc w:val="right"/>
        <w:rPr>
          <w:sz w:val="22"/>
          <w:szCs w:val="22"/>
        </w:rPr>
      </w:pPr>
      <w:r w:rsidRPr="0052407B">
        <w:rPr>
          <w:sz w:val="22"/>
          <w:szCs w:val="22"/>
        </w:rPr>
        <w:t>Załącznik nr 3</w:t>
      </w:r>
    </w:p>
    <w:p w14:paraId="0725EDB3" w14:textId="77777777" w:rsidR="005B6B61" w:rsidRPr="0052407B" w:rsidRDefault="005B6B61" w:rsidP="00BD205F">
      <w:pPr>
        <w:suppressAutoHyphens/>
        <w:jc w:val="center"/>
        <w:rPr>
          <w:b/>
          <w:sz w:val="22"/>
          <w:szCs w:val="22"/>
          <w:lang w:eastAsia="ar-SA"/>
        </w:rPr>
      </w:pPr>
    </w:p>
    <w:p w14:paraId="10CD2F94" w14:textId="0E41A364" w:rsidR="005B6B61" w:rsidRPr="0052407B" w:rsidRDefault="005B6B61" w:rsidP="00BD205F">
      <w:pPr>
        <w:suppressAutoHyphens/>
        <w:jc w:val="center"/>
        <w:rPr>
          <w:b/>
          <w:sz w:val="22"/>
          <w:szCs w:val="22"/>
          <w:lang w:eastAsia="ar-SA"/>
        </w:rPr>
      </w:pPr>
      <w:r w:rsidRPr="0052407B">
        <w:rPr>
          <w:b/>
          <w:sz w:val="22"/>
          <w:szCs w:val="22"/>
          <w:lang w:eastAsia="ar-SA"/>
        </w:rPr>
        <w:t>OŚWIADCZENIE O OBOWIĄZKU PODATKOWYM</w:t>
      </w:r>
    </w:p>
    <w:p w14:paraId="4AE668B8" w14:textId="52A9CEB0" w:rsidR="005B6B61" w:rsidRPr="0052407B" w:rsidRDefault="005B6B61" w:rsidP="00BD205F">
      <w:pPr>
        <w:suppressAutoHyphens/>
        <w:jc w:val="center"/>
        <w:rPr>
          <w:b/>
          <w:sz w:val="22"/>
          <w:szCs w:val="22"/>
          <w:lang w:eastAsia="ar-SA"/>
        </w:rPr>
      </w:pPr>
      <w:r w:rsidRPr="0052407B">
        <w:rPr>
          <w:b/>
          <w:sz w:val="22"/>
          <w:szCs w:val="22"/>
          <w:lang w:eastAsia="ar-SA"/>
        </w:rPr>
        <w:t xml:space="preserve">U ZAMAWIAJĄCEGO </w:t>
      </w:r>
    </w:p>
    <w:p w14:paraId="044C2746" w14:textId="77777777" w:rsidR="005B6B61" w:rsidRPr="0052407B" w:rsidRDefault="005B6B61" w:rsidP="00BD205F">
      <w:pPr>
        <w:suppressAutoHyphens/>
        <w:rPr>
          <w:b/>
          <w:sz w:val="22"/>
          <w:szCs w:val="22"/>
          <w:lang w:eastAsia="ar-SA"/>
        </w:rPr>
      </w:pPr>
      <w:r w:rsidRPr="0052407B">
        <w:rPr>
          <w:b/>
          <w:sz w:val="22"/>
          <w:szCs w:val="22"/>
          <w:lang w:eastAsia="ar-SA"/>
        </w:rPr>
        <w:t>Wykonawca:</w:t>
      </w:r>
    </w:p>
    <w:p w14:paraId="788B6664" w14:textId="77777777" w:rsidR="005B6B61" w:rsidRPr="0052407B" w:rsidRDefault="005B6B61" w:rsidP="00BD205F">
      <w:pPr>
        <w:suppressAutoHyphens/>
        <w:jc w:val="both"/>
        <w:rPr>
          <w:b/>
          <w:sz w:val="22"/>
          <w:szCs w:val="22"/>
          <w:lang w:eastAsia="ar-SA"/>
        </w:rPr>
      </w:pPr>
      <w:r w:rsidRPr="0052407B">
        <w:rPr>
          <w:b/>
          <w:sz w:val="22"/>
          <w:szCs w:val="22"/>
          <w:lang w:eastAsia="ar-SA"/>
        </w:rPr>
        <w:t xml:space="preserve">Niniejsza Oferta zostaje złożona przez: </w:t>
      </w:r>
      <w:r w:rsidRPr="0052407B">
        <w:rPr>
          <w:b/>
          <w:sz w:val="22"/>
          <w:szCs w:val="22"/>
          <w:lang w:eastAsia="ar-SA"/>
        </w:rPr>
        <w:tab/>
      </w:r>
      <w:r w:rsidRPr="0052407B">
        <w:rPr>
          <w:b/>
          <w:sz w:val="22"/>
          <w:szCs w:val="22"/>
          <w:lang w:eastAsia="ar-SA"/>
        </w:rPr>
        <w:tab/>
      </w:r>
      <w:r w:rsidRPr="0052407B">
        <w:rPr>
          <w:b/>
          <w:sz w:val="22"/>
          <w:szCs w:val="22"/>
          <w:lang w:eastAsia="ar-SA"/>
        </w:rPr>
        <w:tab/>
      </w:r>
      <w:r w:rsidRPr="0052407B">
        <w:rPr>
          <w:b/>
          <w:sz w:val="22"/>
          <w:szCs w:val="22"/>
          <w:lang w:eastAsia="ar-SA"/>
        </w:rPr>
        <w:tab/>
      </w:r>
      <w:r w:rsidRPr="0052407B">
        <w:rPr>
          <w:b/>
          <w:sz w:val="22"/>
          <w:szCs w:val="22"/>
          <w:lang w:eastAsia="ar-SA"/>
        </w:rPr>
        <w:tab/>
      </w:r>
      <w:r w:rsidRPr="0052407B">
        <w:rPr>
          <w:b/>
          <w:sz w:val="22"/>
          <w:szCs w:val="22"/>
          <w:lang w:eastAsia="ar-SA"/>
        </w:rPr>
        <w:tab/>
      </w:r>
    </w:p>
    <w:tbl>
      <w:tblPr>
        <w:tblW w:w="0" w:type="auto"/>
        <w:tblInd w:w="5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796"/>
      </w:tblGrid>
      <w:tr w:rsidR="0052407B" w:rsidRPr="0052407B" w14:paraId="6660D060" w14:textId="77777777" w:rsidTr="00CD24DB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16E412DA" w14:textId="77777777" w:rsidR="005B6B61" w:rsidRPr="0052407B" w:rsidRDefault="005B6B61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52407B">
              <w:rPr>
                <w:b/>
                <w:b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46B3E6DF" w14:textId="77777777" w:rsidR="005B6B61" w:rsidRPr="0052407B" w:rsidRDefault="005B6B61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52407B">
              <w:rPr>
                <w:b/>
                <w:bCs/>
                <w:sz w:val="22"/>
                <w:szCs w:val="22"/>
                <w:lang w:eastAsia="ar-SA"/>
              </w:rPr>
              <w:t>Nazwa(y) Wykonawcy(ów)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7EACE342" w14:textId="77777777" w:rsidR="005B6B61" w:rsidRPr="0052407B" w:rsidRDefault="005B6B61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52407B">
              <w:rPr>
                <w:b/>
                <w:bCs/>
                <w:sz w:val="22"/>
                <w:szCs w:val="22"/>
                <w:lang w:eastAsia="ar-SA"/>
              </w:rPr>
              <w:t>Adres(y) Wykonawcy(ów)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 w:themeFill="background2" w:themeFillShade="BF"/>
            <w:vAlign w:val="center"/>
            <w:hideMark/>
          </w:tcPr>
          <w:p w14:paraId="49974A8B" w14:textId="77777777" w:rsidR="005B6B61" w:rsidRPr="0052407B" w:rsidRDefault="005B6B61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52407B">
              <w:rPr>
                <w:b/>
                <w:bCs/>
                <w:sz w:val="22"/>
                <w:szCs w:val="22"/>
                <w:lang w:eastAsia="ar-SA"/>
              </w:rPr>
              <w:t xml:space="preserve">Numer telefonu, </w:t>
            </w:r>
          </w:p>
          <w:p w14:paraId="4C13A22B" w14:textId="77777777" w:rsidR="005B6B61" w:rsidRPr="0052407B" w:rsidRDefault="005B6B61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52407B">
              <w:rPr>
                <w:b/>
                <w:bCs/>
                <w:sz w:val="22"/>
                <w:szCs w:val="22"/>
                <w:lang w:eastAsia="ar-SA"/>
              </w:rPr>
              <w:t xml:space="preserve">numer faksu, </w:t>
            </w:r>
          </w:p>
          <w:p w14:paraId="28412623" w14:textId="77777777" w:rsidR="005B6B61" w:rsidRPr="0052407B" w:rsidRDefault="005B6B61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52407B">
              <w:rPr>
                <w:b/>
                <w:bCs/>
                <w:sz w:val="22"/>
                <w:szCs w:val="22"/>
                <w:lang w:eastAsia="ar-SA"/>
              </w:rPr>
              <w:t>e-mail</w:t>
            </w:r>
          </w:p>
        </w:tc>
      </w:tr>
      <w:tr w:rsidR="008716C0" w:rsidRPr="0052407B" w14:paraId="5AA85228" w14:textId="77777777" w:rsidTr="00CD24DB">
        <w:trPr>
          <w:cantSplit/>
          <w:trHeight w:val="56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26CD8A" w14:textId="77777777" w:rsidR="005B6B61" w:rsidRPr="0052407B" w:rsidRDefault="005B6B61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A7F8BC" w14:textId="77777777" w:rsidR="005B6B61" w:rsidRPr="0052407B" w:rsidRDefault="005B6B61" w:rsidP="00BD205F">
            <w:pPr>
              <w:suppressAutoHyphens/>
              <w:snapToGrid w:val="0"/>
              <w:rPr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DF05A" w14:textId="77777777" w:rsidR="005B6B61" w:rsidRPr="0052407B" w:rsidRDefault="005B6B61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AA567" w14:textId="77777777" w:rsidR="005B6B61" w:rsidRPr="0052407B" w:rsidRDefault="005B6B61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</w:tr>
    </w:tbl>
    <w:p w14:paraId="01884FC8" w14:textId="77777777" w:rsidR="005B6B61" w:rsidRPr="0052407B" w:rsidRDefault="005B6B61" w:rsidP="00BD205F">
      <w:pPr>
        <w:suppressAutoHyphens/>
        <w:jc w:val="both"/>
        <w:rPr>
          <w:sz w:val="22"/>
          <w:szCs w:val="22"/>
          <w:lang w:eastAsia="ar-SA"/>
        </w:rPr>
      </w:pPr>
    </w:p>
    <w:p w14:paraId="13D88B08" w14:textId="44EC6D10" w:rsidR="005B6B61" w:rsidRPr="0052407B" w:rsidRDefault="005B6B61" w:rsidP="00BD205F">
      <w:pPr>
        <w:suppressAutoHyphens/>
        <w:jc w:val="center"/>
        <w:rPr>
          <w:b/>
          <w:sz w:val="22"/>
          <w:szCs w:val="22"/>
          <w:lang w:eastAsia="ar-SA"/>
        </w:rPr>
      </w:pPr>
      <w:r w:rsidRPr="0052407B">
        <w:rPr>
          <w:b/>
          <w:sz w:val="22"/>
          <w:szCs w:val="22"/>
          <w:lang w:eastAsia="ar-SA"/>
        </w:rPr>
        <w:t>OŚWIADCZAM(Y), ŻE:</w:t>
      </w:r>
    </w:p>
    <w:p w14:paraId="2923C470" w14:textId="576B280D" w:rsidR="005B6B61" w:rsidRPr="0052407B" w:rsidRDefault="005B6B61" w:rsidP="00BD205F">
      <w:pPr>
        <w:suppressAutoHyphens/>
        <w:jc w:val="center"/>
        <w:rPr>
          <w:sz w:val="22"/>
          <w:szCs w:val="22"/>
          <w:lang w:eastAsia="ar-SA"/>
        </w:rPr>
      </w:pPr>
      <w:r w:rsidRPr="0052407B">
        <w:rPr>
          <w:sz w:val="22"/>
          <w:szCs w:val="22"/>
          <w:lang w:eastAsia="ar-SA"/>
        </w:rPr>
        <w:t xml:space="preserve">(na podst. art. </w:t>
      </w:r>
      <w:proofErr w:type="gramStart"/>
      <w:r w:rsidRPr="0052407B">
        <w:rPr>
          <w:sz w:val="22"/>
          <w:szCs w:val="22"/>
          <w:lang w:eastAsia="ar-SA"/>
        </w:rPr>
        <w:t>225  ustawy</w:t>
      </w:r>
      <w:proofErr w:type="gramEnd"/>
      <w:r w:rsidRPr="0052407B">
        <w:rPr>
          <w:sz w:val="22"/>
          <w:szCs w:val="22"/>
          <w:lang w:eastAsia="ar-SA"/>
        </w:rPr>
        <w:t xml:space="preserve"> Prawo Zamówień Publicznych)</w:t>
      </w:r>
    </w:p>
    <w:p w14:paraId="5C33C332" w14:textId="77777777" w:rsidR="005B6B61" w:rsidRPr="0052407B" w:rsidRDefault="005B6B61" w:rsidP="00E97726">
      <w:pPr>
        <w:numPr>
          <w:ilvl w:val="0"/>
          <w:numId w:val="22"/>
        </w:numPr>
        <w:suppressAutoHyphens/>
        <w:autoSpaceDE/>
        <w:autoSpaceDN/>
        <w:adjustRightInd/>
        <w:jc w:val="both"/>
        <w:rPr>
          <w:sz w:val="22"/>
          <w:szCs w:val="22"/>
          <w:lang w:eastAsia="ar-SA"/>
        </w:rPr>
      </w:pPr>
      <w:r w:rsidRPr="0052407B">
        <w:rPr>
          <w:sz w:val="22"/>
          <w:szCs w:val="22"/>
          <w:lang w:eastAsia="ar-SA"/>
        </w:rPr>
        <w:t xml:space="preserve">oświadczam/y, że wybór oferty </w:t>
      </w:r>
      <w:r w:rsidRPr="0052407B">
        <w:rPr>
          <w:b/>
          <w:sz w:val="22"/>
          <w:szCs w:val="22"/>
          <w:lang w:eastAsia="ar-SA"/>
        </w:rPr>
        <w:t>nie będzie prowadził</w:t>
      </w:r>
      <w:r w:rsidRPr="0052407B">
        <w:rPr>
          <w:sz w:val="22"/>
          <w:szCs w:val="22"/>
          <w:lang w:eastAsia="ar-SA"/>
        </w:rPr>
        <w:t xml:space="preserve"> do powstania u Zamawiającego obowiązku podatkowego zgodnie z przepisami o podatku od towarów i usług </w:t>
      </w:r>
      <w:r w:rsidRPr="0052407B">
        <w:rPr>
          <w:sz w:val="22"/>
          <w:szCs w:val="22"/>
          <w:vertAlign w:val="superscript"/>
          <w:lang w:eastAsia="ar-SA"/>
        </w:rPr>
        <w:t>1 *</w:t>
      </w:r>
    </w:p>
    <w:p w14:paraId="48D42C15" w14:textId="77777777" w:rsidR="005B6B61" w:rsidRPr="0052407B" w:rsidRDefault="005B6B61" w:rsidP="00BD205F">
      <w:pPr>
        <w:suppressAutoHyphens/>
        <w:jc w:val="both"/>
        <w:rPr>
          <w:sz w:val="22"/>
          <w:szCs w:val="22"/>
          <w:lang w:eastAsia="ar-SA"/>
        </w:rPr>
      </w:pPr>
    </w:p>
    <w:p w14:paraId="0EABF015" w14:textId="77777777" w:rsidR="005B6B61" w:rsidRPr="0052407B" w:rsidRDefault="005B6B61" w:rsidP="00E97726">
      <w:pPr>
        <w:numPr>
          <w:ilvl w:val="0"/>
          <w:numId w:val="22"/>
        </w:numPr>
        <w:suppressAutoHyphens/>
        <w:autoSpaceDE/>
        <w:autoSpaceDN/>
        <w:adjustRightInd/>
        <w:jc w:val="both"/>
        <w:rPr>
          <w:sz w:val="22"/>
          <w:szCs w:val="22"/>
          <w:lang w:eastAsia="ar-SA"/>
        </w:rPr>
      </w:pPr>
      <w:r w:rsidRPr="0052407B">
        <w:rPr>
          <w:sz w:val="22"/>
          <w:szCs w:val="22"/>
          <w:lang w:eastAsia="ar-SA"/>
        </w:rPr>
        <w:t xml:space="preserve">oświadczam/y, że wybór oferty </w:t>
      </w:r>
      <w:r w:rsidRPr="0052407B">
        <w:rPr>
          <w:b/>
          <w:sz w:val="22"/>
          <w:szCs w:val="22"/>
          <w:lang w:eastAsia="ar-SA"/>
        </w:rPr>
        <w:t>będzie prowadził</w:t>
      </w:r>
      <w:r w:rsidRPr="0052407B">
        <w:rPr>
          <w:sz w:val="22"/>
          <w:szCs w:val="22"/>
          <w:lang w:eastAsia="ar-SA"/>
        </w:rPr>
        <w:t xml:space="preserve"> do powstania u Zamawiającego obowiązku podatkowego zgodnie z przepisami o podatku od towarów i usług</w:t>
      </w:r>
      <w:r w:rsidRPr="0052407B">
        <w:rPr>
          <w:sz w:val="22"/>
          <w:szCs w:val="22"/>
          <w:vertAlign w:val="superscript"/>
          <w:lang w:eastAsia="ar-SA"/>
        </w:rPr>
        <w:t>2</w:t>
      </w:r>
      <w:r w:rsidRPr="0052407B">
        <w:rPr>
          <w:sz w:val="22"/>
          <w:szCs w:val="22"/>
          <w:lang w:eastAsia="ar-SA"/>
        </w:rPr>
        <w:t>. Powyższy obowiązek podatkowy będzie dotyczył……………………………………..</w:t>
      </w:r>
    </w:p>
    <w:p w14:paraId="75260FEC" w14:textId="3132842F" w:rsidR="005B6B61" w:rsidRPr="0052407B" w:rsidRDefault="005B6B61" w:rsidP="00BD205F">
      <w:pPr>
        <w:suppressAutoHyphens/>
        <w:ind w:left="720"/>
        <w:jc w:val="both"/>
        <w:rPr>
          <w:sz w:val="22"/>
          <w:szCs w:val="22"/>
          <w:lang w:eastAsia="ar-SA"/>
        </w:rPr>
      </w:pPr>
      <w:r w:rsidRPr="0052407B">
        <w:rPr>
          <w:sz w:val="22"/>
          <w:szCs w:val="22"/>
          <w:lang w:eastAsia="ar-SA"/>
        </w:rPr>
        <w:t xml:space="preserve">………………………………………………… </w:t>
      </w:r>
      <w:r w:rsidRPr="0052407B">
        <w:rPr>
          <w:sz w:val="22"/>
          <w:szCs w:val="22"/>
          <w:vertAlign w:val="superscript"/>
          <w:lang w:eastAsia="ar-SA"/>
        </w:rPr>
        <w:t xml:space="preserve">3 </w:t>
      </w:r>
      <w:r w:rsidRPr="0052407B">
        <w:rPr>
          <w:sz w:val="22"/>
          <w:szCs w:val="22"/>
          <w:lang w:eastAsia="ar-SA"/>
        </w:rPr>
        <w:t>objętych przedmiotem zamówienia,  a ich wartość netto (bez kwoty podatku) będzie wynosiła ………………………………</w:t>
      </w:r>
      <w:proofErr w:type="gramStart"/>
      <w:r w:rsidRPr="0052407B">
        <w:rPr>
          <w:sz w:val="22"/>
          <w:szCs w:val="22"/>
          <w:vertAlign w:val="superscript"/>
          <w:lang w:eastAsia="ar-SA"/>
        </w:rPr>
        <w:t xml:space="preserve">4 </w:t>
      </w:r>
      <w:r w:rsidRPr="0052407B">
        <w:rPr>
          <w:sz w:val="22"/>
          <w:szCs w:val="22"/>
          <w:lang w:eastAsia="ar-SA"/>
        </w:rPr>
        <w:t xml:space="preserve"> złotych</w:t>
      </w:r>
      <w:proofErr w:type="gramEnd"/>
      <w:r w:rsidRPr="0052407B">
        <w:rPr>
          <w:sz w:val="22"/>
          <w:szCs w:val="22"/>
          <w:lang w:eastAsia="ar-SA"/>
        </w:rPr>
        <w:t>.*</w:t>
      </w:r>
    </w:p>
    <w:p w14:paraId="503DB6B6" w14:textId="77777777" w:rsidR="005B6B61" w:rsidRPr="0052407B" w:rsidRDefault="005B6B61" w:rsidP="00BD205F">
      <w:pPr>
        <w:suppressAutoHyphens/>
        <w:jc w:val="both"/>
        <w:rPr>
          <w:sz w:val="22"/>
          <w:szCs w:val="22"/>
          <w:lang w:eastAsia="ar-SA"/>
        </w:rPr>
      </w:pPr>
      <w:r w:rsidRPr="0052407B">
        <w:rPr>
          <w:sz w:val="22"/>
          <w:szCs w:val="22"/>
          <w:lang w:eastAsia="ar-SA"/>
        </w:rPr>
        <w:t xml:space="preserve">  </w:t>
      </w:r>
    </w:p>
    <w:p w14:paraId="6A974632" w14:textId="77777777" w:rsidR="005B6B61" w:rsidRPr="0052407B" w:rsidRDefault="005B6B61" w:rsidP="00BD205F">
      <w:pPr>
        <w:tabs>
          <w:tab w:val="left" w:pos="2340"/>
        </w:tabs>
        <w:suppressAutoHyphens/>
        <w:jc w:val="both"/>
        <w:rPr>
          <w:b/>
          <w:sz w:val="22"/>
          <w:szCs w:val="22"/>
          <w:lang w:eastAsia="ar-SA"/>
        </w:rPr>
      </w:pPr>
      <w:r w:rsidRPr="0052407B">
        <w:rPr>
          <w:b/>
          <w:sz w:val="22"/>
          <w:szCs w:val="22"/>
          <w:lang w:eastAsia="ar-SA"/>
        </w:rPr>
        <w:t>Podpis(y):</w:t>
      </w:r>
    </w:p>
    <w:tbl>
      <w:tblPr>
        <w:tblW w:w="1025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2765"/>
        <w:gridCol w:w="2410"/>
        <w:gridCol w:w="1620"/>
        <w:gridCol w:w="1480"/>
      </w:tblGrid>
      <w:tr w:rsidR="0052407B" w:rsidRPr="0052407B" w14:paraId="69038200" w14:textId="77777777" w:rsidTr="00CD24D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486CE373" w14:textId="77777777" w:rsidR="005B6B61" w:rsidRPr="0052407B" w:rsidRDefault="005B6B61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145E9337" w14:textId="77777777" w:rsidR="005B6B61" w:rsidRPr="0052407B" w:rsidRDefault="005B6B61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Nazwa(y) Wykonawcy</w:t>
            </w:r>
          </w:p>
          <w:p w14:paraId="0B424FB1" w14:textId="77777777" w:rsidR="005B6B61" w:rsidRPr="0052407B" w:rsidRDefault="005B6B61" w:rsidP="00BD205F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(ów)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09F8014F" w14:textId="77777777" w:rsidR="005B6B61" w:rsidRPr="0052407B" w:rsidRDefault="005B6B61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Nazwisko i imię osoby (osób) upoważnionej(ych) do podpisania niniejszej Oferty w imieniu Wykonawcy(ów)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0A56FC88" w14:textId="77777777" w:rsidR="005B6B61" w:rsidRPr="0052407B" w:rsidRDefault="005B6B61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3CB32B0C" w14:textId="403F2CE3" w:rsidR="005B6B61" w:rsidRPr="0052407B" w:rsidRDefault="00A2685A" w:rsidP="00BD205F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Podpis elektroniczny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 w:themeFill="background2" w:themeFillShade="BF"/>
            <w:vAlign w:val="center"/>
            <w:hideMark/>
          </w:tcPr>
          <w:p w14:paraId="40873145" w14:textId="77777777" w:rsidR="005B6B61" w:rsidRPr="0052407B" w:rsidRDefault="005B6B61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Miejscowość</w:t>
            </w:r>
          </w:p>
          <w:p w14:paraId="1D79E99A" w14:textId="77777777" w:rsidR="005B6B61" w:rsidRPr="0052407B" w:rsidRDefault="005B6B61" w:rsidP="00BD205F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i data</w:t>
            </w:r>
          </w:p>
        </w:tc>
      </w:tr>
      <w:tr w:rsidR="00CD24DB" w:rsidRPr="0052407B" w14:paraId="5A146E67" w14:textId="77777777" w:rsidTr="00CD24DB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9F17A9" w14:textId="77777777" w:rsidR="005B6B61" w:rsidRPr="0052407B" w:rsidRDefault="005B6B61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52407B">
              <w:rPr>
                <w:b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05B8A2E" w14:textId="77777777" w:rsidR="005B6B61" w:rsidRPr="0052407B" w:rsidRDefault="005B6B61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  <w:p w14:paraId="32D0F41B" w14:textId="77777777" w:rsidR="005B6B61" w:rsidRPr="0052407B" w:rsidRDefault="005B6B61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  <w:p w14:paraId="15319125" w14:textId="77777777" w:rsidR="005B6B61" w:rsidRPr="0052407B" w:rsidRDefault="005B6B61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999EA0C" w14:textId="77777777" w:rsidR="005B6B61" w:rsidRPr="0052407B" w:rsidRDefault="005B6B61" w:rsidP="00BD205F">
            <w:pPr>
              <w:suppressAutoHyphens/>
              <w:snapToGrid w:val="0"/>
              <w:ind w:firstLine="708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0B48B47" w14:textId="77777777" w:rsidR="005B6B61" w:rsidRPr="0052407B" w:rsidRDefault="005B6B61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94FF01E" w14:textId="77777777" w:rsidR="005B6B61" w:rsidRPr="0052407B" w:rsidRDefault="005B6B61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9A20" w14:textId="77777777" w:rsidR="005B6B61" w:rsidRPr="0052407B" w:rsidRDefault="005B6B61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</w:tr>
    </w:tbl>
    <w:p w14:paraId="5CDC48C5" w14:textId="77777777" w:rsidR="005B6B61" w:rsidRPr="0052407B" w:rsidRDefault="005B6B61" w:rsidP="00BD205F">
      <w:pPr>
        <w:suppressAutoHyphens/>
        <w:rPr>
          <w:sz w:val="22"/>
          <w:szCs w:val="22"/>
          <w:lang w:eastAsia="ar-SA"/>
        </w:rPr>
      </w:pPr>
    </w:p>
    <w:p w14:paraId="09E0A83A" w14:textId="77777777" w:rsidR="005B6B61" w:rsidRPr="0052407B" w:rsidRDefault="005B6B61" w:rsidP="00BD205F">
      <w:pPr>
        <w:suppressAutoHyphens/>
        <w:rPr>
          <w:i/>
          <w:sz w:val="22"/>
          <w:szCs w:val="22"/>
          <w:lang w:eastAsia="ar-SA"/>
        </w:rPr>
      </w:pPr>
      <w:r w:rsidRPr="0052407B">
        <w:rPr>
          <w:sz w:val="22"/>
          <w:szCs w:val="22"/>
          <w:lang w:eastAsia="ar-SA"/>
        </w:rPr>
        <w:t xml:space="preserve">* </w:t>
      </w:r>
      <w:r w:rsidRPr="0052407B">
        <w:rPr>
          <w:b/>
          <w:sz w:val="22"/>
          <w:szCs w:val="22"/>
          <w:lang w:eastAsia="ar-SA"/>
        </w:rPr>
        <w:t>zaznaczyć odpowiednio</w:t>
      </w:r>
    </w:p>
    <w:p w14:paraId="0AA279D0" w14:textId="77777777" w:rsidR="005B6B61" w:rsidRPr="0052407B" w:rsidRDefault="005B6B61" w:rsidP="00BD205F">
      <w:pPr>
        <w:suppressAutoHyphens/>
        <w:rPr>
          <w:sz w:val="22"/>
          <w:szCs w:val="22"/>
          <w:lang w:eastAsia="ar-SA"/>
        </w:rPr>
      </w:pPr>
    </w:p>
    <w:p w14:paraId="1627D1A5" w14:textId="77777777" w:rsidR="005B6B61" w:rsidRPr="0052407B" w:rsidRDefault="005B6B61" w:rsidP="00BD205F">
      <w:pPr>
        <w:suppressAutoHyphens/>
        <w:jc w:val="both"/>
        <w:rPr>
          <w:sz w:val="22"/>
          <w:szCs w:val="22"/>
          <w:lang w:eastAsia="ar-SA"/>
        </w:rPr>
      </w:pPr>
      <w:r w:rsidRPr="0052407B">
        <w:rPr>
          <w:sz w:val="22"/>
          <w:szCs w:val="22"/>
          <w:lang w:eastAsia="ar-SA"/>
        </w:rPr>
        <w:t>3. Wpisać nazwę /rodzaj towaru lub usługi, które będą prowadziły do powstania u zamawiającego obowiązku podatkowego zgodnie z przepisami o podatku od towarów i usług.</w:t>
      </w:r>
    </w:p>
    <w:p w14:paraId="10A25972" w14:textId="77777777" w:rsidR="005B6B61" w:rsidRPr="0052407B" w:rsidRDefault="005B6B61" w:rsidP="00BD205F">
      <w:pPr>
        <w:suppressAutoHyphens/>
        <w:jc w:val="both"/>
        <w:rPr>
          <w:sz w:val="22"/>
          <w:szCs w:val="22"/>
          <w:lang w:eastAsia="ar-SA"/>
        </w:rPr>
      </w:pPr>
      <w:r w:rsidRPr="0052407B">
        <w:rPr>
          <w:sz w:val="22"/>
          <w:szCs w:val="22"/>
          <w:lang w:eastAsia="ar-SA"/>
        </w:rPr>
        <w:t>4. Wpisać wartość netto (bez kwoty podatku) towaru/towarów lub usługi/usług podlegających mechanizmowi odwróconego obciążenia VAT, wymienionych wcześniej.</w:t>
      </w:r>
    </w:p>
    <w:p w14:paraId="3F4E2E39" w14:textId="77777777" w:rsidR="005B6B61" w:rsidRPr="0052407B" w:rsidRDefault="005B6B61" w:rsidP="00BD205F">
      <w:pPr>
        <w:suppressAutoHyphens/>
        <w:rPr>
          <w:sz w:val="22"/>
          <w:szCs w:val="22"/>
          <w:lang w:eastAsia="ar-SA"/>
        </w:rPr>
      </w:pPr>
    </w:p>
    <w:p w14:paraId="29549078" w14:textId="1E710BA3" w:rsidR="005B6B61" w:rsidRDefault="005B6B61" w:rsidP="00BD205F">
      <w:pPr>
        <w:tabs>
          <w:tab w:val="left" w:pos="4335"/>
        </w:tabs>
        <w:jc w:val="right"/>
        <w:rPr>
          <w:sz w:val="22"/>
          <w:szCs w:val="22"/>
          <w:u w:val="single"/>
          <w:lang w:eastAsia="ar-SA"/>
        </w:rPr>
      </w:pPr>
    </w:p>
    <w:p w14:paraId="71D82C20" w14:textId="0D21C582" w:rsidR="00664358" w:rsidRDefault="00664358" w:rsidP="00BD205F">
      <w:pPr>
        <w:tabs>
          <w:tab w:val="left" w:pos="4335"/>
        </w:tabs>
        <w:jc w:val="right"/>
        <w:rPr>
          <w:sz w:val="22"/>
          <w:szCs w:val="22"/>
          <w:u w:val="single"/>
          <w:lang w:eastAsia="ar-SA"/>
        </w:rPr>
      </w:pPr>
    </w:p>
    <w:p w14:paraId="63A2C5B2" w14:textId="768723B7" w:rsidR="00664358" w:rsidRDefault="00664358" w:rsidP="00BD205F">
      <w:pPr>
        <w:tabs>
          <w:tab w:val="left" w:pos="4335"/>
        </w:tabs>
        <w:jc w:val="right"/>
        <w:rPr>
          <w:sz w:val="22"/>
          <w:szCs w:val="22"/>
          <w:u w:val="single"/>
          <w:lang w:eastAsia="ar-SA"/>
        </w:rPr>
      </w:pPr>
    </w:p>
    <w:p w14:paraId="39720C75" w14:textId="6754AA69" w:rsidR="00664358" w:rsidRDefault="00664358" w:rsidP="00BD205F">
      <w:pPr>
        <w:tabs>
          <w:tab w:val="left" w:pos="4335"/>
        </w:tabs>
        <w:jc w:val="right"/>
        <w:rPr>
          <w:sz w:val="22"/>
          <w:szCs w:val="22"/>
          <w:u w:val="single"/>
          <w:lang w:eastAsia="ar-SA"/>
        </w:rPr>
      </w:pPr>
    </w:p>
    <w:p w14:paraId="361A6A0B" w14:textId="2E62F10D" w:rsidR="00664358" w:rsidRDefault="00664358" w:rsidP="00BD205F">
      <w:pPr>
        <w:tabs>
          <w:tab w:val="left" w:pos="4335"/>
        </w:tabs>
        <w:jc w:val="right"/>
        <w:rPr>
          <w:sz w:val="22"/>
          <w:szCs w:val="22"/>
          <w:u w:val="single"/>
          <w:lang w:eastAsia="ar-SA"/>
        </w:rPr>
      </w:pPr>
    </w:p>
    <w:p w14:paraId="24C65D63" w14:textId="68F95463" w:rsidR="00664358" w:rsidRDefault="00664358" w:rsidP="00BD205F">
      <w:pPr>
        <w:tabs>
          <w:tab w:val="left" w:pos="4335"/>
        </w:tabs>
        <w:jc w:val="right"/>
        <w:rPr>
          <w:sz w:val="22"/>
          <w:szCs w:val="22"/>
          <w:u w:val="single"/>
          <w:lang w:eastAsia="ar-SA"/>
        </w:rPr>
      </w:pPr>
    </w:p>
    <w:p w14:paraId="4027475C" w14:textId="77777777" w:rsidR="00664358" w:rsidRPr="0052407B" w:rsidRDefault="00664358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797AFD9B" w14:textId="77777777" w:rsidR="008716C0" w:rsidRPr="0052407B" w:rsidRDefault="008716C0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494AA9D2" w14:textId="77777777" w:rsidR="008716C0" w:rsidRPr="0052407B" w:rsidRDefault="008716C0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7C3EA74E" w14:textId="77777777" w:rsidR="00CD24DB" w:rsidRPr="0052407B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05D22228" w14:textId="77777777" w:rsidR="00CD24DB" w:rsidRPr="0052407B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58656820" w14:textId="77777777" w:rsidR="00A1020F" w:rsidRDefault="00A1020F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70D30D34" w14:textId="77777777" w:rsidR="00A1020F" w:rsidRDefault="00A1020F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205C267C" w14:textId="77777777" w:rsidR="00A1020F" w:rsidRDefault="00A1020F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695E6D42" w14:textId="77777777" w:rsidR="00A1020F" w:rsidRDefault="00A1020F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1866D299" w14:textId="77777777" w:rsidR="00A1020F" w:rsidRDefault="00A1020F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61467BB1" w14:textId="77777777" w:rsidR="00D62A4D" w:rsidRDefault="00D62A4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00F367AB" w14:textId="77777777" w:rsidR="00D62A4D" w:rsidRDefault="00D62A4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73076B12" w14:textId="77777777" w:rsidR="00D62A4D" w:rsidRDefault="00D62A4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798F65A2" w14:textId="14DCBB3A" w:rsidR="005B6B61" w:rsidRPr="0052407B" w:rsidRDefault="005B6B61" w:rsidP="00BD205F">
      <w:pPr>
        <w:tabs>
          <w:tab w:val="left" w:pos="4335"/>
        </w:tabs>
        <w:jc w:val="right"/>
        <w:rPr>
          <w:sz w:val="22"/>
          <w:szCs w:val="22"/>
        </w:rPr>
      </w:pPr>
      <w:r w:rsidRPr="0052407B">
        <w:rPr>
          <w:sz w:val="22"/>
          <w:szCs w:val="22"/>
        </w:rPr>
        <w:t>Załącznik nr 4</w:t>
      </w:r>
    </w:p>
    <w:p w14:paraId="082E8B03" w14:textId="6B70CF4E" w:rsidR="00C962CA" w:rsidRDefault="00C962CA" w:rsidP="00BD205F">
      <w:pPr>
        <w:rPr>
          <w:b/>
          <w:sz w:val="22"/>
          <w:szCs w:val="22"/>
        </w:rPr>
      </w:pPr>
      <w:r w:rsidRPr="0052407B">
        <w:rPr>
          <w:b/>
          <w:sz w:val="22"/>
          <w:szCs w:val="22"/>
        </w:rPr>
        <w:t>Wykonawca:</w:t>
      </w:r>
    </w:p>
    <w:p w14:paraId="61CDE4E3" w14:textId="77777777" w:rsidR="00A1020F" w:rsidRPr="0052407B" w:rsidRDefault="00A1020F" w:rsidP="00BD205F">
      <w:pPr>
        <w:rPr>
          <w:b/>
          <w:sz w:val="22"/>
          <w:szCs w:val="22"/>
        </w:rPr>
      </w:pPr>
    </w:p>
    <w:p w14:paraId="7C97B7D8" w14:textId="69750124" w:rsidR="00C962CA" w:rsidRPr="0052407B" w:rsidRDefault="00C962CA" w:rsidP="00BD205F">
      <w:pPr>
        <w:ind w:right="5954"/>
        <w:rPr>
          <w:sz w:val="22"/>
          <w:szCs w:val="22"/>
        </w:rPr>
      </w:pPr>
      <w:r w:rsidRPr="0052407B">
        <w:rPr>
          <w:sz w:val="22"/>
          <w:szCs w:val="22"/>
        </w:rPr>
        <w:t>…………………………………………………</w:t>
      </w:r>
    </w:p>
    <w:p w14:paraId="6374DDCA" w14:textId="77777777" w:rsidR="00C962CA" w:rsidRPr="0052407B" w:rsidRDefault="00C962CA" w:rsidP="00BD205F">
      <w:pPr>
        <w:ind w:right="5953"/>
        <w:rPr>
          <w:i/>
          <w:sz w:val="22"/>
          <w:szCs w:val="22"/>
        </w:rPr>
      </w:pPr>
      <w:r w:rsidRPr="0052407B">
        <w:rPr>
          <w:i/>
          <w:sz w:val="22"/>
          <w:szCs w:val="22"/>
        </w:rPr>
        <w:t>(pełna nazwa/firma, adres, w zależności od podmiotu: NIP/PESEL, KRS/CEiDG)</w:t>
      </w:r>
    </w:p>
    <w:p w14:paraId="156D8632" w14:textId="77777777" w:rsidR="00C962CA" w:rsidRPr="0052407B" w:rsidRDefault="00C962CA" w:rsidP="00BD205F">
      <w:pPr>
        <w:rPr>
          <w:sz w:val="22"/>
          <w:szCs w:val="22"/>
          <w:u w:val="single"/>
        </w:rPr>
      </w:pPr>
      <w:r w:rsidRPr="0052407B">
        <w:rPr>
          <w:sz w:val="22"/>
          <w:szCs w:val="22"/>
          <w:u w:val="single"/>
        </w:rPr>
        <w:t>reprezentowany przez:</w:t>
      </w:r>
    </w:p>
    <w:p w14:paraId="25C1F0A7" w14:textId="48B9AD27" w:rsidR="00C962CA" w:rsidRPr="0052407B" w:rsidRDefault="00C962CA" w:rsidP="00BD205F">
      <w:pPr>
        <w:ind w:right="5954"/>
        <w:rPr>
          <w:sz w:val="22"/>
          <w:szCs w:val="22"/>
        </w:rPr>
      </w:pPr>
      <w:r w:rsidRPr="0052407B">
        <w:rPr>
          <w:sz w:val="22"/>
          <w:szCs w:val="22"/>
        </w:rPr>
        <w:t>…………………………………………………</w:t>
      </w:r>
    </w:p>
    <w:p w14:paraId="1C39EAE5" w14:textId="77777777" w:rsidR="00C962CA" w:rsidRPr="0052407B" w:rsidRDefault="00C962CA" w:rsidP="00BD205F">
      <w:pPr>
        <w:ind w:right="5953"/>
        <w:rPr>
          <w:i/>
          <w:sz w:val="22"/>
          <w:szCs w:val="22"/>
        </w:rPr>
      </w:pPr>
      <w:r w:rsidRPr="0052407B">
        <w:rPr>
          <w:i/>
          <w:sz w:val="22"/>
          <w:szCs w:val="22"/>
        </w:rPr>
        <w:t>(imię, nazwisko, stanowisko/podstawa do reprezentacji)</w:t>
      </w:r>
    </w:p>
    <w:p w14:paraId="74F51DD1" w14:textId="77777777" w:rsidR="00C962CA" w:rsidRPr="0052407B" w:rsidRDefault="00C962CA" w:rsidP="00BD205F">
      <w:pPr>
        <w:rPr>
          <w:sz w:val="22"/>
          <w:szCs w:val="22"/>
        </w:rPr>
      </w:pPr>
    </w:p>
    <w:p w14:paraId="7A85D7D4" w14:textId="77777777" w:rsidR="00C962CA" w:rsidRPr="0052407B" w:rsidRDefault="00C962CA" w:rsidP="00BD205F">
      <w:pPr>
        <w:rPr>
          <w:sz w:val="22"/>
          <w:szCs w:val="22"/>
        </w:rPr>
      </w:pPr>
    </w:p>
    <w:p w14:paraId="7BB5D86C" w14:textId="77777777" w:rsidR="00C962CA" w:rsidRPr="0052407B" w:rsidRDefault="00C962CA" w:rsidP="00BD205F">
      <w:pPr>
        <w:pStyle w:val="Tekstprzypisudolnego"/>
        <w:jc w:val="center"/>
        <w:rPr>
          <w:i/>
          <w:sz w:val="22"/>
          <w:szCs w:val="22"/>
          <w:u w:val="single"/>
        </w:rPr>
      </w:pPr>
      <w:r w:rsidRPr="0052407B">
        <w:rPr>
          <w:b/>
          <w:i/>
          <w:sz w:val="22"/>
          <w:szCs w:val="22"/>
          <w:u w:val="single"/>
        </w:rPr>
        <w:t>Wzór oświadczenia wymaganego od Wykonawcy w zakresie wypełnienia obowiązków</w:t>
      </w:r>
      <w:r w:rsidRPr="0052407B">
        <w:rPr>
          <w:i/>
          <w:sz w:val="22"/>
          <w:szCs w:val="22"/>
          <w:u w:val="single"/>
        </w:rPr>
        <w:t xml:space="preserve"> </w:t>
      </w:r>
      <w:r w:rsidRPr="0052407B">
        <w:rPr>
          <w:b/>
          <w:i/>
          <w:sz w:val="22"/>
          <w:szCs w:val="22"/>
          <w:u w:val="single"/>
        </w:rPr>
        <w:t xml:space="preserve">informacyjnych przewidzianych w art. 13 lub art. 14 RODO </w:t>
      </w:r>
    </w:p>
    <w:p w14:paraId="0A3CA38B" w14:textId="77777777" w:rsidR="00C962CA" w:rsidRPr="0052407B" w:rsidRDefault="00C962CA" w:rsidP="00BD205F">
      <w:pPr>
        <w:pStyle w:val="Tekstprzypisudolnego"/>
        <w:rPr>
          <w:i/>
          <w:sz w:val="22"/>
          <w:szCs w:val="22"/>
          <w:u w:val="single"/>
        </w:rPr>
      </w:pPr>
    </w:p>
    <w:p w14:paraId="535ACC29" w14:textId="77777777" w:rsidR="00C962CA" w:rsidRPr="0052407B" w:rsidRDefault="00C962CA" w:rsidP="00BD205F">
      <w:pPr>
        <w:pStyle w:val="Tekstprzypisudolnego"/>
        <w:rPr>
          <w:sz w:val="22"/>
          <w:szCs w:val="22"/>
        </w:rPr>
      </w:pPr>
      <w:r w:rsidRPr="0052407B">
        <w:rPr>
          <w:i/>
          <w:sz w:val="22"/>
          <w:szCs w:val="22"/>
          <w:u w:val="single"/>
        </w:rPr>
        <w:t xml:space="preserve"> </w:t>
      </w:r>
    </w:p>
    <w:p w14:paraId="5D57115E" w14:textId="2DCEE434" w:rsidR="00C962CA" w:rsidRPr="0052407B" w:rsidRDefault="00C962CA" w:rsidP="00BD205F">
      <w:pPr>
        <w:suppressAutoHyphens/>
        <w:jc w:val="both"/>
        <w:rPr>
          <w:b/>
          <w:sz w:val="22"/>
          <w:szCs w:val="22"/>
        </w:rPr>
      </w:pPr>
      <w:r w:rsidRPr="0052407B">
        <w:rPr>
          <w:sz w:val="22"/>
          <w:szCs w:val="22"/>
        </w:rPr>
        <w:t>Oświadczam, że wypełniłem obowiązki informacyjne przewidziane w art. 13 lub art. 14 RODO</w:t>
      </w:r>
      <w:r w:rsidRPr="0052407B">
        <w:rPr>
          <w:sz w:val="22"/>
          <w:szCs w:val="22"/>
          <w:vertAlign w:val="superscript"/>
        </w:rPr>
        <w:t>1)</w:t>
      </w:r>
      <w:r w:rsidRPr="0052407B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0422022" w14:textId="77777777" w:rsidR="00C962CA" w:rsidRPr="0052407B" w:rsidRDefault="00C962CA" w:rsidP="00BD205F">
      <w:pPr>
        <w:jc w:val="both"/>
        <w:rPr>
          <w:sz w:val="22"/>
          <w:szCs w:val="22"/>
        </w:rPr>
      </w:pPr>
    </w:p>
    <w:p w14:paraId="33D7A227" w14:textId="77777777" w:rsidR="00C962CA" w:rsidRPr="0052407B" w:rsidRDefault="00C962CA" w:rsidP="00BD205F">
      <w:pPr>
        <w:jc w:val="both"/>
        <w:rPr>
          <w:sz w:val="22"/>
          <w:szCs w:val="22"/>
        </w:rPr>
      </w:pPr>
    </w:p>
    <w:p w14:paraId="727477EC" w14:textId="77777777" w:rsidR="00C962CA" w:rsidRPr="0052407B" w:rsidRDefault="00C962CA" w:rsidP="00BD205F">
      <w:pPr>
        <w:jc w:val="both"/>
        <w:rPr>
          <w:sz w:val="22"/>
          <w:szCs w:val="22"/>
        </w:rPr>
      </w:pPr>
      <w:r w:rsidRPr="0052407B">
        <w:rPr>
          <w:sz w:val="22"/>
          <w:szCs w:val="22"/>
        </w:rPr>
        <w:t>…………….…….</w:t>
      </w:r>
      <w:r w:rsidRPr="0052407B">
        <w:rPr>
          <w:i/>
          <w:sz w:val="22"/>
          <w:szCs w:val="22"/>
        </w:rPr>
        <w:t>(miejscowość),</w:t>
      </w:r>
      <w:r w:rsidRPr="0052407B">
        <w:rPr>
          <w:sz w:val="22"/>
          <w:szCs w:val="22"/>
        </w:rPr>
        <w:t xml:space="preserve">dnia ………….……. r. </w:t>
      </w:r>
    </w:p>
    <w:p w14:paraId="79299D0E" w14:textId="77777777" w:rsidR="00C962CA" w:rsidRPr="0052407B" w:rsidRDefault="00C962CA" w:rsidP="00BD205F">
      <w:pPr>
        <w:jc w:val="both"/>
        <w:rPr>
          <w:sz w:val="22"/>
          <w:szCs w:val="22"/>
        </w:rPr>
      </w:pPr>
      <w:r w:rsidRPr="0052407B">
        <w:rPr>
          <w:sz w:val="22"/>
          <w:szCs w:val="22"/>
        </w:rPr>
        <w:tab/>
      </w:r>
      <w:r w:rsidRPr="0052407B">
        <w:rPr>
          <w:sz w:val="22"/>
          <w:szCs w:val="22"/>
        </w:rPr>
        <w:tab/>
      </w:r>
      <w:r w:rsidRPr="0052407B">
        <w:rPr>
          <w:sz w:val="22"/>
          <w:szCs w:val="22"/>
        </w:rPr>
        <w:tab/>
      </w:r>
      <w:r w:rsidRPr="0052407B">
        <w:rPr>
          <w:sz w:val="22"/>
          <w:szCs w:val="22"/>
        </w:rPr>
        <w:tab/>
      </w:r>
      <w:r w:rsidRPr="0052407B">
        <w:rPr>
          <w:sz w:val="22"/>
          <w:szCs w:val="22"/>
        </w:rPr>
        <w:tab/>
      </w:r>
      <w:r w:rsidRPr="0052407B">
        <w:rPr>
          <w:sz w:val="22"/>
          <w:szCs w:val="22"/>
        </w:rPr>
        <w:tab/>
      </w:r>
      <w:r w:rsidRPr="0052407B">
        <w:rPr>
          <w:sz w:val="22"/>
          <w:szCs w:val="22"/>
        </w:rPr>
        <w:tab/>
        <w:t>…………………………………………</w:t>
      </w:r>
    </w:p>
    <w:p w14:paraId="4C7B19E5" w14:textId="77777777" w:rsidR="00C962CA" w:rsidRPr="0052407B" w:rsidRDefault="00C962CA" w:rsidP="00BD205F">
      <w:pPr>
        <w:ind w:left="5664" w:firstLine="708"/>
        <w:jc w:val="both"/>
        <w:rPr>
          <w:i/>
          <w:sz w:val="22"/>
          <w:szCs w:val="22"/>
        </w:rPr>
      </w:pPr>
      <w:r w:rsidRPr="0052407B">
        <w:rPr>
          <w:i/>
          <w:sz w:val="22"/>
          <w:szCs w:val="22"/>
        </w:rPr>
        <w:t>(podpis)</w:t>
      </w:r>
    </w:p>
    <w:p w14:paraId="299D511E" w14:textId="77777777" w:rsidR="00C962CA" w:rsidRPr="0052407B" w:rsidRDefault="00C962CA" w:rsidP="00BD205F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133DA718" w14:textId="77777777" w:rsidR="00C962CA" w:rsidRPr="0052407B" w:rsidRDefault="00C962CA" w:rsidP="00BD205F">
      <w:pPr>
        <w:rPr>
          <w:sz w:val="22"/>
          <w:szCs w:val="22"/>
        </w:rPr>
      </w:pPr>
    </w:p>
    <w:p w14:paraId="3F400A3A" w14:textId="77777777" w:rsidR="00C962CA" w:rsidRPr="0052407B" w:rsidRDefault="00C962CA" w:rsidP="00BD205F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52407B">
        <w:rPr>
          <w:rFonts w:ascii="Arial" w:hAnsi="Arial" w:cs="Arial"/>
          <w:sz w:val="22"/>
          <w:szCs w:val="22"/>
        </w:rPr>
        <w:t>______________________________</w:t>
      </w:r>
    </w:p>
    <w:p w14:paraId="16D529FD" w14:textId="77777777" w:rsidR="00C962CA" w:rsidRPr="0052407B" w:rsidRDefault="00C962CA" w:rsidP="00BD205F">
      <w:pPr>
        <w:pStyle w:val="Tekstprzypisudolnego"/>
        <w:jc w:val="both"/>
        <w:rPr>
          <w:sz w:val="22"/>
          <w:szCs w:val="22"/>
        </w:rPr>
      </w:pPr>
      <w:r w:rsidRPr="0052407B">
        <w:rPr>
          <w:sz w:val="22"/>
          <w:szCs w:val="22"/>
          <w:vertAlign w:val="superscript"/>
        </w:rPr>
        <w:t xml:space="preserve">1) </w:t>
      </w:r>
      <w:r w:rsidRPr="0052407B">
        <w:rPr>
          <w:sz w:val="22"/>
          <w:szCs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07CF9F5D" w14:textId="751578A7" w:rsidR="005B6B61" w:rsidRPr="0052407B" w:rsidRDefault="005B6B61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53C28FBC" w14:textId="6A10FCE1" w:rsidR="00C962CA" w:rsidRPr="0052407B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28C23EEC" w14:textId="3EF4AEE3" w:rsidR="00C962CA" w:rsidRPr="0052407B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4BE61B6C" w14:textId="55B6D9B9" w:rsidR="00C962CA" w:rsidRPr="0052407B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62CB5FBA" w14:textId="2F245463" w:rsidR="00C962CA" w:rsidRPr="0052407B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1FC6306F" w14:textId="113CDD55" w:rsidR="00C962CA" w:rsidRPr="0052407B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6703B289" w14:textId="13E51581" w:rsidR="00C962CA" w:rsidRPr="0052407B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5676A046" w14:textId="1FEF6FEE" w:rsidR="00C962CA" w:rsidRPr="0052407B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3FA5B06A" w14:textId="526D99C4" w:rsidR="00C962CA" w:rsidRPr="0052407B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51B0C413" w14:textId="055EFEDF" w:rsidR="00C962CA" w:rsidRPr="0052407B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43BE7ACD" w14:textId="7D79EB80" w:rsidR="00C962CA" w:rsidRPr="0052407B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494C9652" w14:textId="1A2F9558" w:rsidR="00C962CA" w:rsidRPr="0052407B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51F37C8E" w14:textId="77777777" w:rsidR="00A2685A" w:rsidRPr="0052407B" w:rsidRDefault="00A2685A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9579B49" w14:textId="77777777" w:rsidR="00A2685A" w:rsidRPr="0052407B" w:rsidRDefault="00A2685A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3EB9E0B8" w14:textId="77777777" w:rsidR="00A2685A" w:rsidRPr="0052407B" w:rsidRDefault="00A2685A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55CCE29" w14:textId="77777777" w:rsidR="00A2685A" w:rsidRPr="0052407B" w:rsidRDefault="00A2685A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39D1BA5B" w14:textId="16347A4D" w:rsidR="00A2685A" w:rsidRPr="0052407B" w:rsidRDefault="00A2685A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76449A3C" w14:textId="40DDEDD4" w:rsidR="00CD24DB" w:rsidRPr="0052407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CF9A593" w14:textId="3051BDCA" w:rsidR="00CD24DB" w:rsidRPr="0052407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AEAA980" w14:textId="27757968" w:rsidR="00CD24DB" w:rsidRPr="0052407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0BF3F74" w14:textId="23F23995" w:rsidR="00CD24DB" w:rsidRPr="0052407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E97C6F2" w14:textId="3FB80622" w:rsidR="00CD24DB" w:rsidRPr="0052407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1D0267D" w14:textId="79613E9B" w:rsidR="00CD24DB" w:rsidRPr="0052407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2ABBF2A" w14:textId="31D175AA" w:rsidR="00CD24DB" w:rsidRPr="0052407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B9BD891" w14:textId="34D01C67" w:rsidR="00CD24DB" w:rsidRPr="0052407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EDE5A36" w14:textId="23378556" w:rsidR="00CD24DB" w:rsidRPr="0052407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403052B" w14:textId="22E9FCB1" w:rsidR="00CD24DB" w:rsidRPr="0052407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58FE361" w14:textId="7C12A1E1" w:rsidR="00CD24DB" w:rsidRPr="0052407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71D923EE" w14:textId="32445095" w:rsidR="00CD24DB" w:rsidRPr="0052407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1D425FF" w14:textId="77777777" w:rsidR="00CD24D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3840851" w14:textId="77777777" w:rsidR="005F4CE4" w:rsidRDefault="005F4CE4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91B039D" w14:textId="77777777" w:rsidR="005F4CE4" w:rsidRDefault="005F4CE4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264FA4D" w14:textId="77777777" w:rsidR="005F4CE4" w:rsidRDefault="005F4CE4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F19A8DC" w14:textId="77777777" w:rsidR="005F4CE4" w:rsidRDefault="005F4CE4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61703AA" w14:textId="77777777" w:rsidR="005F4CE4" w:rsidRPr="0052407B" w:rsidRDefault="005F4CE4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1D3D7E5" w14:textId="245DB411" w:rsidR="00C962CA" w:rsidRPr="0052407B" w:rsidRDefault="00C962CA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r w:rsidRPr="0052407B">
        <w:rPr>
          <w:rFonts w:ascii="Arial" w:hAnsi="Arial" w:cs="Arial"/>
          <w:b/>
          <w:bCs/>
          <w:sz w:val="22"/>
          <w:szCs w:val="22"/>
        </w:rPr>
        <w:t>Załącznik nr 5</w:t>
      </w:r>
    </w:p>
    <w:p w14:paraId="54454633" w14:textId="77777777" w:rsidR="00C962CA" w:rsidRPr="0052407B" w:rsidRDefault="00C962CA" w:rsidP="00BD205F">
      <w:pPr>
        <w:rPr>
          <w:rFonts w:eastAsia="Arial"/>
          <w:b/>
          <w:bCs/>
          <w:sz w:val="22"/>
          <w:szCs w:val="22"/>
        </w:rPr>
      </w:pPr>
      <w:r w:rsidRPr="0052407B">
        <w:rPr>
          <w:b/>
          <w:bCs/>
          <w:sz w:val="22"/>
          <w:szCs w:val="22"/>
        </w:rPr>
        <w:t xml:space="preserve">ZOBOWIĄZANIE </w:t>
      </w:r>
    </w:p>
    <w:p w14:paraId="00A30339" w14:textId="77777777" w:rsidR="00C962CA" w:rsidRPr="0052407B" w:rsidRDefault="00C962CA" w:rsidP="00BD205F">
      <w:pPr>
        <w:rPr>
          <w:rFonts w:eastAsia="Arial"/>
          <w:b/>
          <w:bCs/>
          <w:sz w:val="22"/>
          <w:szCs w:val="22"/>
        </w:rPr>
      </w:pPr>
      <w:r w:rsidRPr="0052407B">
        <w:rPr>
          <w:b/>
          <w:bCs/>
          <w:sz w:val="22"/>
          <w:szCs w:val="22"/>
        </w:rPr>
        <w:t>do oddania do dyspozycji niezbędnych zasobów na potrzeby realizacji zamówienia</w:t>
      </w:r>
    </w:p>
    <w:p w14:paraId="08BF5C61" w14:textId="77777777" w:rsidR="00C962CA" w:rsidRPr="0052407B" w:rsidRDefault="00C962CA" w:rsidP="00BD205F">
      <w:pPr>
        <w:jc w:val="both"/>
        <w:rPr>
          <w:rFonts w:eastAsia="Arial"/>
          <w:b/>
          <w:bCs/>
          <w:sz w:val="22"/>
          <w:szCs w:val="22"/>
        </w:rPr>
      </w:pPr>
    </w:p>
    <w:p w14:paraId="3047B155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</w:p>
    <w:p w14:paraId="496AE2C8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</w:p>
    <w:p w14:paraId="248AED22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  <w:r w:rsidRPr="0052407B">
        <w:rPr>
          <w:sz w:val="22"/>
          <w:szCs w:val="22"/>
        </w:rPr>
        <w:t>Ja(/My) niżej podpisany(/ni) ………………….……………..……………… będąc upoważnionym(/mi) do reprezentowania:</w:t>
      </w:r>
    </w:p>
    <w:p w14:paraId="00B804AD" w14:textId="77777777" w:rsidR="00C962CA" w:rsidRPr="0052407B" w:rsidRDefault="00C962CA" w:rsidP="00BD205F">
      <w:pPr>
        <w:ind w:left="2835"/>
        <w:jc w:val="both"/>
        <w:rPr>
          <w:rFonts w:eastAsia="Arial"/>
          <w:sz w:val="22"/>
          <w:szCs w:val="22"/>
        </w:rPr>
      </w:pPr>
      <w:r w:rsidRPr="0052407B">
        <w:rPr>
          <w:sz w:val="22"/>
          <w:szCs w:val="22"/>
        </w:rPr>
        <w:t>(imię i nazwisko składającego oświadczenie)</w:t>
      </w:r>
    </w:p>
    <w:p w14:paraId="2E9813BA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</w:p>
    <w:p w14:paraId="08F7856C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</w:p>
    <w:p w14:paraId="1AC633C0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  <w:r w:rsidRPr="0052407B">
        <w:rPr>
          <w:sz w:val="22"/>
          <w:szCs w:val="22"/>
        </w:rPr>
        <w:t>…………………………….………………………………….………………………………………………..……</w:t>
      </w:r>
    </w:p>
    <w:p w14:paraId="40BC0EBA" w14:textId="77777777" w:rsidR="00C962CA" w:rsidRPr="0052407B" w:rsidRDefault="00C962CA" w:rsidP="00BD205F">
      <w:pPr>
        <w:rPr>
          <w:rFonts w:eastAsia="Arial"/>
          <w:sz w:val="22"/>
          <w:szCs w:val="22"/>
        </w:rPr>
      </w:pPr>
      <w:r w:rsidRPr="0052407B">
        <w:rPr>
          <w:sz w:val="22"/>
          <w:szCs w:val="22"/>
        </w:rPr>
        <w:t xml:space="preserve">(nazwa i </w:t>
      </w:r>
      <w:proofErr w:type="gramStart"/>
      <w:r w:rsidRPr="0052407B">
        <w:rPr>
          <w:sz w:val="22"/>
          <w:szCs w:val="22"/>
        </w:rPr>
        <w:t>adres  podmiotu</w:t>
      </w:r>
      <w:proofErr w:type="gramEnd"/>
      <w:r w:rsidRPr="0052407B">
        <w:rPr>
          <w:sz w:val="22"/>
          <w:szCs w:val="22"/>
        </w:rPr>
        <w:t xml:space="preserve"> oddającego do dyspozycji zasoby)</w:t>
      </w:r>
    </w:p>
    <w:p w14:paraId="098DB9B9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</w:p>
    <w:p w14:paraId="1D1A9639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</w:p>
    <w:p w14:paraId="2001BC09" w14:textId="77777777" w:rsidR="00C962CA" w:rsidRPr="0052407B" w:rsidRDefault="00C962CA" w:rsidP="00FC3241">
      <w:pPr>
        <w:jc w:val="center"/>
        <w:rPr>
          <w:rFonts w:eastAsia="Arial"/>
          <w:sz w:val="22"/>
          <w:szCs w:val="22"/>
        </w:rPr>
      </w:pPr>
      <w:r w:rsidRPr="0052407B">
        <w:rPr>
          <w:b/>
          <w:bCs/>
          <w:sz w:val="22"/>
          <w:szCs w:val="22"/>
        </w:rPr>
        <w:t>o ś w i a d c z a m(/y)</w:t>
      </w:r>
      <w:r w:rsidRPr="0052407B">
        <w:rPr>
          <w:sz w:val="22"/>
          <w:szCs w:val="22"/>
        </w:rPr>
        <w:t>,</w:t>
      </w:r>
    </w:p>
    <w:p w14:paraId="7D976900" w14:textId="3A897B72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  <w:r w:rsidRPr="0052407B">
        <w:rPr>
          <w:sz w:val="22"/>
          <w:szCs w:val="22"/>
        </w:rPr>
        <w:t>że wyżej wymieniony podmiot, stosownie do art. 118 ustawy z dnia 11 września 2019 r. – Prawo zamówień publicznych (Dz. U. z 20</w:t>
      </w:r>
      <w:r w:rsidR="00A2685A" w:rsidRPr="0052407B">
        <w:rPr>
          <w:sz w:val="22"/>
          <w:szCs w:val="22"/>
        </w:rPr>
        <w:t>2</w:t>
      </w:r>
      <w:r w:rsidR="00D62A4D">
        <w:rPr>
          <w:sz w:val="22"/>
          <w:szCs w:val="22"/>
        </w:rPr>
        <w:t>4</w:t>
      </w:r>
      <w:r w:rsidRPr="0052407B">
        <w:rPr>
          <w:sz w:val="22"/>
          <w:szCs w:val="22"/>
        </w:rPr>
        <w:t xml:space="preserve"> r., poz. </w:t>
      </w:r>
      <w:r w:rsidR="00A2685A" w:rsidRPr="0052407B">
        <w:rPr>
          <w:sz w:val="22"/>
          <w:szCs w:val="22"/>
        </w:rPr>
        <w:t>1</w:t>
      </w:r>
      <w:r w:rsidR="00D62A4D">
        <w:rPr>
          <w:sz w:val="22"/>
          <w:szCs w:val="22"/>
        </w:rPr>
        <w:t>320</w:t>
      </w:r>
      <w:r w:rsidRPr="0052407B">
        <w:rPr>
          <w:sz w:val="22"/>
          <w:szCs w:val="22"/>
        </w:rPr>
        <w:t xml:space="preserve"> z późn. zm. ), odda Wykonawcy</w:t>
      </w:r>
    </w:p>
    <w:p w14:paraId="195F0031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</w:p>
    <w:p w14:paraId="6C970B33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  <w:r w:rsidRPr="0052407B">
        <w:rPr>
          <w:sz w:val="22"/>
          <w:szCs w:val="22"/>
        </w:rPr>
        <w:t>…………………………………………………………………....…………………………….…………….…….</w:t>
      </w:r>
    </w:p>
    <w:p w14:paraId="79959497" w14:textId="77777777" w:rsidR="00C962CA" w:rsidRPr="0052407B" w:rsidRDefault="00C962CA" w:rsidP="00BD205F">
      <w:pPr>
        <w:rPr>
          <w:rFonts w:eastAsia="Arial"/>
          <w:sz w:val="22"/>
          <w:szCs w:val="22"/>
        </w:rPr>
      </w:pPr>
      <w:r w:rsidRPr="0052407B">
        <w:rPr>
          <w:sz w:val="22"/>
          <w:szCs w:val="22"/>
        </w:rPr>
        <w:t xml:space="preserve">(nazwa i </w:t>
      </w:r>
      <w:proofErr w:type="gramStart"/>
      <w:r w:rsidRPr="0052407B">
        <w:rPr>
          <w:sz w:val="22"/>
          <w:szCs w:val="22"/>
        </w:rPr>
        <w:t>adres  Wykonawcy</w:t>
      </w:r>
      <w:proofErr w:type="gramEnd"/>
      <w:r w:rsidRPr="0052407B">
        <w:rPr>
          <w:sz w:val="22"/>
          <w:szCs w:val="22"/>
        </w:rPr>
        <w:t xml:space="preserve"> składającego ofertę)</w:t>
      </w:r>
    </w:p>
    <w:p w14:paraId="122B7BBC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</w:p>
    <w:p w14:paraId="29368722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</w:p>
    <w:p w14:paraId="2BEAE0CB" w14:textId="20514076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  <w:r w:rsidRPr="0052407B">
        <w:rPr>
          <w:sz w:val="22"/>
          <w:szCs w:val="22"/>
        </w:rPr>
        <w:t>do dyspozycji niezbędne zasoby……………………………………………………………………………….</w:t>
      </w:r>
    </w:p>
    <w:p w14:paraId="6CBEA37C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  <w:r w:rsidRPr="0052407B">
        <w:rPr>
          <w:sz w:val="22"/>
          <w:szCs w:val="22"/>
        </w:rPr>
        <w:t xml:space="preserve">                                                                     (zakres udostępnianych zasobów)</w:t>
      </w:r>
    </w:p>
    <w:p w14:paraId="6892C0C8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</w:p>
    <w:p w14:paraId="60FAB8DB" w14:textId="6E1EF6DA" w:rsidR="00C962CA" w:rsidRPr="0052407B" w:rsidRDefault="00C962CA" w:rsidP="00BD205F">
      <w:pPr>
        <w:jc w:val="both"/>
        <w:rPr>
          <w:rFonts w:eastAsia="Arial"/>
          <w:sz w:val="22"/>
          <w:szCs w:val="22"/>
          <w:highlight w:val="yellow"/>
        </w:rPr>
      </w:pPr>
      <w:r w:rsidRPr="0052407B">
        <w:rPr>
          <w:sz w:val="22"/>
          <w:szCs w:val="22"/>
        </w:rPr>
        <w:t>na okres korzystania z nich przy wykonywaniu zamówienia pn….</w:t>
      </w:r>
    </w:p>
    <w:p w14:paraId="0D92A199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  <w:r w:rsidRPr="0052407B">
        <w:rPr>
          <w:sz w:val="22"/>
          <w:szCs w:val="22"/>
        </w:rPr>
        <w:t xml:space="preserve">                                                                      (nazwa zamówienia publicznego)</w:t>
      </w:r>
    </w:p>
    <w:p w14:paraId="4D4E1D9C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  <w:r w:rsidRPr="0052407B">
        <w:rPr>
          <w:sz w:val="22"/>
          <w:szCs w:val="22"/>
        </w:rPr>
        <w:t>na potrzeby realizacji w/w zamówienia.</w:t>
      </w:r>
    </w:p>
    <w:p w14:paraId="48D2B7E6" w14:textId="77777777" w:rsidR="00C962CA" w:rsidRPr="0052407B" w:rsidRDefault="00C962CA" w:rsidP="00BD205F">
      <w:pPr>
        <w:jc w:val="both"/>
        <w:rPr>
          <w:rFonts w:eastAsia="Arial"/>
          <w:strike/>
          <w:sz w:val="22"/>
          <w:szCs w:val="22"/>
        </w:rPr>
      </w:pPr>
    </w:p>
    <w:p w14:paraId="56E5BE4E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</w:p>
    <w:p w14:paraId="46C2A8AD" w14:textId="51ECEC21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  <w:r w:rsidRPr="0052407B">
        <w:rPr>
          <w:sz w:val="22"/>
          <w:szCs w:val="22"/>
        </w:rPr>
        <w:t xml:space="preserve">Sposób wykorzystania w/w zasobów przez wykonawcę przy wykonywaniu zamówienia to: </w:t>
      </w:r>
      <w:r w:rsidR="00CD24DB" w:rsidRPr="0052407B">
        <w:rPr>
          <w:sz w:val="22"/>
          <w:szCs w:val="22"/>
        </w:rPr>
        <w:t>….</w:t>
      </w:r>
      <w:r w:rsidRPr="0052407B">
        <w:rPr>
          <w:sz w:val="22"/>
          <w:szCs w:val="22"/>
        </w:rPr>
        <w:t>….</w:t>
      </w:r>
    </w:p>
    <w:p w14:paraId="602EA6C8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</w:p>
    <w:p w14:paraId="78C13818" w14:textId="69D7F5B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  <w:r w:rsidRPr="0052407B">
        <w:rPr>
          <w:sz w:val="22"/>
          <w:szCs w:val="22"/>
        </w:rPr>
        <w:t>Zakres zamówienia, który zamierzam realizować:……………</w:t>
      </w:r>
    </w:p>
    <w:p w14:paraId="5EECA5D2" w14:textId="77777777" w:rsidR="00C962CA" w:rsidRPr="0052407B" w:rsidRDefault="00C962CA" w:rsidP="00BD205F">
      <w:pPr>
        <w:jc w:val="both"/>
        <w:rPr>
          <w:rFonts w:eastAsia="Arial"/>
          <w:i/>
          <w:iCs/>
          <w:sz w:val="22"/>
          <w:szCs w:val="22"/>
        </w:rPr>
      </w:pPr>
    </w:p>
    <w:p w14:paraId="37A25A82" w14:textId="4B3B07AE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  <w:r w:rsidRPr="0052407B">
        <w:rPr>
          <w:sz w:val="22"/>
          <w:szCs w:val="22"/>
        </w:rPr>
        <w:t>Charakteru stosunku, jaki będzie łączył nas z wykonawcą: ………………</w:t>
      </w:r>
    </w:p>
    <w:p w14:paraId="6A76F24F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</w:p>
    <w:p w14:paraId="15FF1283" w14:textId="77777777" w:rsidR="00C962CA" w:rsidRPr="0052407B" w:rsidRDefault="00C962CA" w:rsidP="00BD205F">
      <w:pPr>
        <w:jc w:val="both"/>
        <w:rPr>
          <w:rFonts w:eastAsia="Arial"/>
          <w:sz w:val="22"/>
          <w:szCs w:val="22"/>
        </w:rPr>
      </w:pPr>
    </w:p>
    <w:p w14:paraId="7575DEC3" w14:textId="2A603AFC" w:rsidR="00C962CA" w:rsidRPr="0052407B" w:rsidRDefault="00C962CA" w:rsidP="00BD205F">
      <w:pPr>
        <w:jc w:val="both"/>
        <w:rPr>
          <w:rFonts w:eastAsia="Arial"/>
          <w:iCs/>
          <w:sz w:val="22"/>
          <w:szCs w:val="22"/>
        </w:rPr>
      </w:pPr>
      <w:r w:rsidRPr="0052407B">
        <w:rPr>
          <w:rFonts w:eastAsia="Arial"/>
          <w:iCs/>
          <w:sz w:val="22"/>
          <w:szCs w:val="22"/>
        </w:rPr>
        <w:t>Okres realizacji zamówienia………………………….</w:t>
      </w:r>
    </w:p>
    <w:p w14:paraId="45EFE15D" w14:textId="77777777" w:rsidR="00C962CA" w:rsidRPr="0052407B" w:rsidRDefault="00C962CA" w:rsidP="00BD205F">
      <w:pPr>
        <w:jc w:val="both"/>
        <w:rPr>
          <w:rFonts w:eastAsia="Arial"/>
          <w:i/>
          <w:iCs/>
          <w:sz w:val="22"/>
          <w:szCs w:val="22"/>
        </w:rPr>
      </w:pPr>
    </w:p>
    <w:p w14:paraId="1EA596D0" w14:textId="77777777" w:rsidR="00C962CA" w:rsidRPr="0052407B" w:rsidRDefault="00C962CA" w:rsidP="00BD205F">
      <w:pPr>
        <w:jc w:val="both"/>
        <w:rPr>
          <w:rFonts w:eastAsia="Arial"/>
          <w:i/>
          <w:iCs/>
          <w:sz w:val="22"/>
          <w:szCs w:val="22"/>
        </w:rPr>
      </w:pPr>
    </w:p>
    <w:p w14:paraId="51975DDD" w14:textId="77777777" w:rsidR="00C962CA" w:rsidRPr="0052407B" w:rsidRDefault="00C962CA" w:rsidP="00BD205F">
      <w:pPr>
        <w:jc w:val="both"/>
        <w:rPr>
          <w:rFonts w:eastAsia="Arial"/>
          <w:b/>
          <w:bCs/>
          <w:i/>
          <w:iCs/>
          <w:sz w:val="22"/>
          <w:szCs w:val="22"/>
        </w:rPr>
      </w:pPr>
      <w:r w:rsidRPr="0052407B">
        <w:rPr>
          <w:b/>
          <w:bCs/>
          <w:i/>
          <w:iCs/>
          <w:sz w:val="22"/>
          <w:szCs w:val="22"/>
        </w:rPr>
        <w:t>………………………………………………..</w:t>
      </w:r>
    </w:p>
    <w:p w14:paraId="36F8B8E2" w14:textId="77777777" w:rsidR="00C962CA" w:rsidRPr="0052407B" w:rsidRDefault="00C962CA" w:rsidP="00BD205F">
      <w:pPr>
        <w:jc w:val="both"/>
        <w:rPr>
          <w:rFonts w:eastAsia="Arial"/>
          <w:i/>
          <w:iCs/>
          <w:sz w:val="22"/>
          <w:szCs w:val="22"/>
        </w:rPr>
      </w:pPr>
      <w:r w:rsidRPr="0052407B">
        <w:rPr>
          <w:b/>
          <w:bCs/>
          <w:i/>
          <w:iCs/>
          <w:sz w:val="22"/>
          <w:szCs w:val="22"/>
        </w:rPr>
        <w:t>(miejsce i data złożenia oświadczenia</w:t>
      </w:r>
      <w:r w:rsidRPr="0052407B">
        <w:rPr>
          <w:i/>
          <w:iCs/>
          <w:sz w:val="22"/>
          <w:szCs w:val="22"/>
        </w:rPr>
        <w:t xml:space="preserve">)                </w:t>
      </w:r>
    </w:p>
    <w:p w14:paraId="7ED98885" w14:textId="77777777" w:rsidR="00C962CA" w:rsidRPr="0052407B" w:rsidRDefault="00C962CA" w:rsidP="00BD205F">
      <w:pPr>
        <w:jc w:val="both"/>
        <w:rPr>
          <w:rFonts w:eastAsia="Arial"/>
          <w:b/>
          <w:bCs/>
          <w:i/>
          <w:iCs/>
          <w:sz w:val="22"/>
          <w:szCs w:val="22"/>
        </w:rPr>
      </w:pPr>
      <w:r w:rsidRPr="0052407B">
        <w:rPr>
          <w:i/>
          <w:iCs/>
          <w:sz w:val="22"/>
          <w:szCs w:val="22"/>
        </w:rPr>
        <w:t xml:space="preserve">                                                                                        </w:t>
      </w:r>
      <w:r w:rsidRPr="0052407B">
        <w:rPr>
          <w:b/>
          <w:bCs/>
          <w:i/>
          <w:iCs/>
          <w:sz w:val="22"/>
          <w:szCs w:val="22"/>
        </w:rPr>
        <w:t>………………….…………………..………………………</w:t>
      </w:r>
    </w:p>
    <w:p w14:paraId="7A574F06" w14:textId="744D13DB" w:rsidR="00C962CA" w:rsidRPr="0052407B" w:rsidRDefault="00C962CA" w:rsidP="00F61063">
      <w:pPr>
        <w:widowControl/>
        <w:rPr>
          <w:rFonts w:eastAsia="Arial"/>
          <w:b/>
          <w:bCs/>
          <w:i/>
          <w:iCs/>
          <w:sz w:val="22"/>
          <w:szCs w:val="22"/>
        </w:rPr>
      </w:pPr>
      <w:r w:rsidRPr="0052407B">
        <w:rPr>
          <w:b/>
          <w:bCs/>
          <w:i/>
          <w:iCs/>
          <w:sz w:val="22"/>
          <w:szCs w:val="22"/>
        </w:rPr>
        <w:t>(</w:t>
      </w:r>
      <w:r w:rsidR="00A2685A" w:rsidRPr="0052407B">
        <w:rPr>
          <w:b/>
          <w:bCs/>
          <w:i/>
          <w:iCs/>
          <w:sz w:val="22"/>
          <w:szCs w:val="22"/>
        </w:rPr>
        <w:t>podpis elektroniczny)</w:t>
      </w:r>
    </w:p>
    <w:p w14:paraId="027F8B00" w14:textId="77777777" w:rsidR="00C962CA" w:rsidRPr="0052407B" w:rsidRDefault="00C962CA" w:rsidP="00BD205F">
      <w:pPr>
        <w:rPr>
          <w:rFonts w:eastAsia="Arial"/>
          <w:b/>
          <w:bCs/>
          <w:i/>
          <w:iCs/>
          <w:sz w:val="22"/>
          <w:szCs w:val="22"/>
        </w:rPr>
      </w:pPr>
    </w:p>
    <w:p w14:paraId="0A0D18D6" w14:textId="77777777" w:rsidR="00F61063" w:rsidRPr="0052407B" w:rsidRDefault="00F61063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sectPr w:rsidR="00F61063" w:rsidRPr="0052407B" w:rsidSect="00120700">
      <w:footerReference w:type="default" r:id="rId8"/>
      <w:pgSz w:w="11909" w:h="16834"/>
      <w:pgMar w:top="360" w:right="994" w:bottom="360" w:left="73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642E1" w14:textId="77777777" w:rsidR="00720C35" w:rsidRDefault="00720C35" w:rsidP="002B2278">
      <w:r>
        <w:separator/>
      </w:r>
    </w:p>
  </w:endnote>
  <w:endnote w:type="continuationSeparator" w:id="0">
    <w:p w14:paraId="43C4F9D7" w14:textId="77777777" w:rsidR="00720C35" w:rsidRDefault="00720C35" w:rsidP="002B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NewRomanPSMT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87CB1" w14:textId="515108FA" w:rsidR="00C66002" w:rsidRPr="00EE41FE" w:rsidRDefault="00C66002" w:rsidP="00EE41FE">
    <w:pPr>
      <w:pStyle w:val="Stopka"/>
      <w:jc w:val="right"/>
      <w:rPr>
        <w:sz w:val="16"/>
        <w:szCs w:val="16"/>
      </w:rPr>
    </w:pPr>
    <w:r w:rsidRPr="00EE41FE">
      <w:rPr>
        <w:sz w:val="16"/>
        <w:szCs w:val="16"/>
      </w:rPr>
      <w:t xml:space="preserve">str. </w:t>
    </w:r>
    <w:r w:rsidRPr="00EE41FE">
      <w:rPr>
        <w:sz w:val="16"/>
        <w:szCs w:val="16"/>
      </w:rPr>
      <w:fldChar w:fldCharType="begin"/>
    </w:r>
    <w:r w:rsidRPr="00EE41FE">
      <w:rPr>
        <w:sz w:val="16"/>
        <w:szCs w:val="16"/>
      </w:rPr>
      <w:instrText>PAGE    \* MERGEFORMAT</w:instrText>
    </w:r>
    <w:r w:rsidRPr="00EE41FE">
      <w:rPr>
        <w:sz w:val="16"/>
        <w:szCs w:val="16"/>
      </w:rPr>
      <w:fldChar w:fldCharType="separate"/>
    </w:r>
    <w:r w:rsidR="004F47C5" w:rsidRPr="00EE41FE">
      <w:rPr>
        <w:noProof/>
        <w:sz w:val="16"/>
        <w:szCs w:val="16"/>
      </w:rPr>
      <w:t>1</w:t>
    </w:r>
    <w:r w:rsidRPr="00EE41F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F6215" w14:textId="77777777" w:rsidR="00720C35" w:rsidRDefault="00720C35" w:rsidP="002B2278">
      <w:r>
        <w:separator/>
      </w:r>
    </w:p>
  </w:footnote>
  <w:footnote w:type="continuationSeparator" w:id="0">
    <w:p w14:paraId="0F15FAC5" w14:textId="77777777" w:rsidR="00720C35" w:rsidRDefault="00720C35" w:rsidP="002B2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ktg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Ipoziompodpunkt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10"/>
    <w:multiLevelType w:val="multilevel"/>
    <w:tmpl w:val="495E0196"/>
    <w:name w:val="WW8Num20"/>
    <w:lvl w:ilvl="0">
      <w:start w:val="10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2378"/>
        </w:tabs>
        <w:ind w:left="23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6023606"/>
    <w:multiLevelType w:val="hybridMultilevel"/>
    <w:tmpl w:val="B43614D4"/>
    <w:lvl w:ilvl="0" w:tplc="2FD468CE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5" w15:restartNumberingAfterBreak="0">
    <w:nsid w:val="0A1F0A69"/>
    <w:multiLevelType w:val="hybridMultilevel"/>
    <w:tmpl w:val="2BD6F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EE37CE"/>
    <w:multiLevelType w:val="hybridMultilevel"/>
    <w:tmpl w:val="401E4436"/>
    <w:lvl w:ilvl="0" w:tplc="FA0890C6">
      <w:start w:val="1"/>
      <w:numFmt w:val="decimal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D5CCA"/>
    <w:multiLevelType w:val="hybridMultilevel"/>
    <w:tmpl w:val="ED324C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346177"/>
    <w:multiLevelType w:val="multilevel"/>
    <w:tmpl w:val="4B8247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DA2082"/>
    <w:multiLevelType w:val="hybridMultilevel"/>
    <w:tmpl w:val="9072F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E704C"/>
    <w:multiLevelType w:val="multilevel"/>
    <w:tmpl w:val="03AE6FBA"/>
    <w:styleLink w:val="Lista21"/>
    <w:lvl w:ilvl="0">
      <w:start w:val="2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ascii="Arial" w:eastAsia="Arial" w:hAnsi="Arial" w:cs="Arial"/>
        <w:position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320"/>
        </w:tabs>
        <w:ind w:left="1320" w:hanging="240"/>
      </w:pPr>
      <w:rPr>
        <w:rFonts w:ascii="Arial" w:eastAsia="Arial" w:hAnsi="Arial" w:cs="Arial"/>
        <w:position w:val="0"/>
        <w:sz w:val="16"/>
        <w:szCs w:val="16"/>
      </w:rPr>
    </w:lvl>
    <w:lvl w:ilvl="2">
      <w:start w:val="1"/>
      <w:numFmt w:val="lowerRoman"/>
      <w:lvlText w:val="%3."/>
      <w:lvlJc w:val="left"/>
      <w:pPr>
        <w:tabs>
          <w:tab w:val="num" w:pos="2061"/>
        </w:tabs>
        <w:ind w:left="2061" w:hanging="197"/>
      </w:pPr>
      <w:rPr>
        <w:rFonts w:ascii="Arial" w:eastAsia="Arial" w:hAnsi="Arial" w:cs="Arial"/>
        <w:position w:val="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240"/>
      </w:pPr>
      <w:rPr>
        <w:rFonts w:ascii="Arial" w:eastAsia="Arial" w:hAnsi="Arial" w:cs="Arial"/>
        <w:position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240"/>
      </w:pPr>
      <w:rPr>
        <w:rFonts w:ascii="Arial" w:eastAsia="Arial" w:hAnsi="Arial" w:cs="Arial"/>
        <w:position w:val="0"/>
        <w:sz w:val="16"/>
        <w:szCs w:val="16"/>
      </w:rPr>
    </w:lvl>
    <w:lvl w:ilvl="5">
      <w:start w:val="1"/>
      <w:numFmt w:val="lowerRoman"/>
      <w:lvlText w:val="%6."/>
      <w:lvlJc w:val="left"/>
      <w:pPr>
        <w:tabs>
          <w:tab w:val="num" w:pos="4221"/>
        </w:tabs>
        <w:ind w:left="4221" w:hanging="197"/>
      </w:pPr>
      <w:rPr>
        <w:rFonts w:ascii="Arial" w:eastAsia="Arial" w:hAnsi="Arial" w:cs="Arial"/>
        <w:position w:val="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240"/>
      </w:pPr>
      <w:rPr>
        <w:rFonts w:ascii="Arial" w:eastAsia="Arial" w:hAnsi="Arial" w:cs="Arial"/>
        <w:position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240"/>
      </w:pPr>
      <w:rPr>
        <w:rFonts w:ascii="Arial" w:eastAsia="Arial" w:hAnsi="Arial" w:cs="Arial"/>
        <w:position w:val="0"/>
        <w:sz w:val="16"/>
        <w:szCs w:val="16"/>
      </w:rPr>
    </w:lvl>
    <w:lvl w:ilvl="8">
      <w:start w:val="1"/>
      <w:numFmt w:val="lowerRoman"/>
      <w:lvlText w:val="%9."/>
      <w:lvlJc w:val="left"/>
      <w:pPr>
        <w:tabs>
          <w:tab w:val="num" w:pos="6381"/>
        </w:tabs>
        <w:ind w:left="6381" w:hanging="197"/>
      </w:pPr>
      <w:rPr>
        <w:rFonts w:ascii="Arial" w:eastAsia="Arial" w:hAnsi="Arial" w:cs="Arial"/>
        <w:position w:val="0"/>
        <w:sz w:val="16"/>
        <w:szCs w:val="16"/>
      </w:rPr>
    </w:lvl>
  </w:abstractNum>
  <w:abstractNum w:abstractNumId="11" w15:restartNumberingAfterBreak="0">
    <w:nsid w:val="2564293F"/>
    <w:multiLevelType w:val="multilevel"/>
    <w:tmpl w:val="E9C2351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33333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33333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33333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33333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33333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333333"/>
      </w:rPr>
    </w:lvl>
  </w:abstractNum>
  <w:abstractNum w:abstractNumId="12" w15:restartNumberingAfterBreak="0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F5DAB"/>
    <w:multiLevelType w:val="multilevel"/>
    <w:tmpl w:val="52E80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1E6A9C"/>
    <w:multiLevelType w:val="multilevel"/>
    <w:tmpl w:val="71FE9800"/>
    <w:styleLink w:val="List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FF26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FF26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FF2600"/>
        <w:position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FF26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FF26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FF2600"/>
        <w:position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FF26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FF26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FF2600"/>
        <w:position w:val="0"/>
      </w:rPr>
    </w:lvl>
  </w:abstractNum>
  <w:abstractNum w:abstractNumId="15" w15:restartNumberingAfterBreak="0">
    <w:nsid w:val="2B4F251D"/>
    <w:multiLevelType w:val="multilevel"/>
    <w:tmpl w:val="DD50E14C"/>
    <w:styleLink w:val="List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320"/>
        </w:tabs>
        <w:ind w:left="1320" w:hanging="240"/>
      </w:pPr>
      <w:rPr>
        <w:rFonts w:ascii="Arial" w:eastAsia="Arial" w:hAnsi="Arial" w:cs="Arial"/>
        <w:position w:val="0"/>
        <w:sz w:val="16"/>
        <w:szCs w:val="16"/>
      </w:rPr>
    </w:lvl>
    <w:lvl w:ilvl="2">
      <w:start w:val="1"/>
      <w:numFmt w:val="lowerRoman"/>
      <w:lvlText w:val="%3."/>
      <w:lvlJc w:val="left"/>
      <w:pPr>
        <w:tabs>
          <w:tab w:val="num" w:pos="2061"/>
        </w:tabs>
        <w:ind w:left="2061" w:hanging="197"/>
      </w:pPr>
      <w:rPr>
        <w:rFonts w:ascii="Arial" w:eastAsia="Arial" w:hAnsi="Arial" w:cs="Arial"/>
        <w:position w:val="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240"/>
      </w:pPr>
      <w:rPr>
        <w:rFonts w:ascii="Arial" w:eastAsia="Arial" w:hAnsi="Arial" w:cs="Arial"/>
        <w:position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240"/>
      </w:pPr>
      <w:rPr>
        <w:rFonts w:ascii="Arial" w:eastAsia="Arial" w:hAnsi="Arial" w:cs="Arial"/>
        <w:position w:val="0"/>
        <w:sz w:val="16"/>
        <w:szCs w:val="16"/>
      </w:rPr>
    </w:lvl>
    <w:lvl w:ilvl="5">
      <w:start w:val="1"/>
      <w:numFmt w:val="lowerRoman"/>
      <w:lvlText w:val="%6."/>
      <w:lvlJc w:val="left"/>
      <w:pPr>
        <w:tabs>
          <w:tab w:val="num" w:pos="4221"/>
        </w:tabs>
        <w:ind w:left="4221" w:hanging="197"/>
      </w:pPr>
      <w:rPr>
        <w:rFonts w:ascii="Arial" w:eastAsia="Arial" w:hAnsi="Arial" w:cs="Arial"/>
        <w:position w:val="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240"/>
      </w:pPr>
      <w:rPr>
        <w:rFonts w:ascii="Arial" w:eastAsia="Arial" w:hAnsi="Arial" w:cs="Arial"/>
        <w:position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240"/>
      </w:pPr>
      <w:rPr>
        <w:rFonts w:ascii="Arial" w:eastAsia="Arial" w:hAnsi="Arial" w:cs="Arial"/>
        <w:position w:val="0"/>
        <w:sz w:val="16"/>
        <w:szCs w:val="16"/>
      </w:rPr>
    </w:lvl>
    <w:lvl w:ilvl="8">
      <w:start w:val="1"/>
      <w:numFmt w:val="lowerRoman"/>
      <w:lvlText w:val="%9."/>
      <w:lvlJc w:val="left"/>
      <w:pPr>
        <w:tabs>
          <w:tab w:val="num" w:pos="6381"/>
        </w:tabs>
        <w:ind w:left="6381" w:hanging="197"/>
      </w:pPr>
      <w:rPr>
        <w:rFonts w:ascii="Arial" w:eastAsia="Arial" w:hAnsi="Arial" w:cs="Arial"/>
        <w:position w:val="0"/>
        <w:sz w:val="16"/>
        <w:szCs w:val="16"/>
      </w:rPr>
    </w:lvl>
  </w:abstractNum>
  <w:abstractNum w:abstractNumId="16" w15:restartNumberingAfterBreak="0">
    <w:nsid w:val="2D2F1C29"/>
    <w:multiLevelType w:val="hybridMultilevel"/>
    <w:tmpl w:val="12FA6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B12BC"/>
    <w:multiLevelType w:val="hybridMultilevel"/>
    <w:tmpl w:val="5324EB02"/>
    <w:lvl w:ilvl="0" w:tplc="4356CC6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EF3A231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9825E35"/>
    <w:multiLevelType w:val="hybridMultilevel"/>
    <w:tmpl w:val="191467F4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C147F9"/>
    <w:multiLevelType w:val="hybridMultilevel"/>
    <w:tmpl w:val="F356F146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A427E6"/>
    <w:multiLevelType w:val="multilevel"/>
    <w:tmpl w:val="A6DCDA80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4FC911DD"/>
    <w:multiLevelType w:val="hybridMultilevel"/>
    <w:tmpl w:val="BF7A1C6A"/>
    <w:lvl w:ilvl="0" w:tplc="FC1C8446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3E37C22"/>
    <w:multiLevelType w:val="hybridMultilevel"/>
    <w:tmpl w:val="F59AD868"/>
    <w:lvl w:ilvl="0" w:tplc="8A927B6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C880B90"/>
    <w:multiLevelType w:val="hybridMultilevel"/>
    <w:tmpl w:val="65B8C3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624E0B09"/>
    <w:multiLevelType w:val="hybridMultilevel"/>
    <w:tmpl w:val="5ABC6D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A0890C6">
      <w:start w:val="1"/>
      <w:numFmt w:val="decimal"/>
      <w:lvlText w:val="%2)"/>
      <w:lvlJc w:val="left"/>
      <w:pPr>
        <w:ind w:left="21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25E799A"/>
    <w:multiLevelType w:val="multilevel"/>
    <w:tmpl w:val="A1583020"/>
    <w:styleLink w:val="List1"/>
    <w:lvl w:ilvl="0">
      <w:numFmt w:val="bullet"/>
      <w:lvlText w:val="•"/>
      <w:lvlJc w:val="left"/>
      <w:pPr>
        <w:tabs>
          <w:tab w:val="num" w:pos="424"/>
        </w:tabs>
        <w:ind w:left="424" w:hanging="424"/>
      </w:pPr>
      <w:rPr>
        <w:rFonts w:ascii="Arial" w:eastAsia="Arial" w:hAnsi="Arial" w:cs="Arial"/>
        <w:position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3164"/>
        </w:tabs>
        <w:ind w:left="3164" w:hanging="240"/>
      </w:pPr>
      <w:rPr>
        <w:rFonts w:ascii="Arial" w:eastAsia="Arial" w:hAnsi="Arial" w:cs="Arial"/>
        <w:position w:val="0"/>
        <w:sz w:val="16"/>
        <w:szCs w:val="16"/>
      </w:rPr>
    </w:lvl>
    <w:lvl w:ilvl="2">
      <w:start w:val="1"/>
      <w:numFmt w:val="bullet"/>
      <w:lvlText w:val="▪"/>
      <w:lvlJc w:val="left"/>
      <w:pPr>
        <w:tabs>
          <w:tab w:val="num" w:pos="3884"/>
        </w:tabs>
        <w:ind w:left="3884" w:hanging="240"/>
      </w:pPr>
      <w:rPr>
        <w:rFonts w:ascii="Arial" w:eastAsia="Arial" w:hAnsi="Arial" w:cs="Arial"/>
        <w:position w:val="0"/>
        <w:sz w:val="16"/>
        <w:szCs w:val="16"/>
      </w:rPr>
    </w:lvl>
    <w:lvl w:ilvl="3">
      <w:start w:val="1"/>
      <w:numFmt w:val="bullet"/>
      <w:lvlText w:val="•"/>
      <w:lvlJc w:val="left"/>
      <w:pPr>
        <w:tabs>
          <w:tab w:val="num" w:pos="4604"/>
        </w:tabs>
        <w:ind w:left="4604" w:hanging="240"/>
      </w:pPr>
      <w:rPr>
        <w:rFonts w:ascii="Arial" w:eastAsia="Arial" w:hAnsi="Arial" w:cs="Arial"/>
        <w:position w:val="0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5324"/>
        </w:tabs>
        <w:ind w:left="5324" w:hanging="240"/>
      </w:pPr>
      <w:rPr>
        <w:rFonts w:ascii="Arial" w:eastAsia="Arial" w:hAnsi="Arial" w:cs="Arial"/>
        <w:position w:val="0"/>
        <w:sz w:val="16"/>
        <w:szCs w:val="16"/>
      </w:rPr>
    </w:lvl>
    <w:lvl w:ilvl="5">
      <w:start w:val="1"/>
      <w:numFmt w:val="bullet"/>
      <w:lvlText w:val="▪"/>
      <w:lvlJc w:val="left"/>
      <w:pPr>
        <w:tabs>
          <w:tab w:val="num" w:pos="6044"/>
        </w:tabs>
        <w:ind w:left="6044" w:hanging="240"/>
      </w:pPr>
      <w:rPr>
        <w:rFonts w:ascii="Arial" w:eastAsia="Arial" w:hAnsi="Arial" w:cs="Arial"/>
        <w:position w:val="0"/>
        <w:sz w:val="16"/>
        <w:szCs w:val="16"/>
      </w:rPr>
    </w:lvl>
    <w:lvl w:ilvl="6">
      <w:start w:val="1"/>
      <w:numFmt w:val="bullet"/>
      <w:lvlText w:val="•"/>
      <w:lvlJc w:val="left"/>
      <w:pPr>
        <w:tabs>
          <w:tab w:val="num" w:pos="6764"/>
        </w:tabs>
        <w:ind w:left="6764" w:hanging="240"/>
      </w:pPr>
      <w:rPr>
        <w:rFonts w:ascii="Arial" w:eastAsia="Arial" w:hAnsi="Arial" w:cs="Arial"/>
        <w:position w:val="0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7484"/>
        </w:tabs>
        <w:ind w:left="7484" w:hanging="240"/>
      </w:pPr>
      <w:rPr>
        <w:rFonts w:ascii="Arial" w:eastAsia="Arial" w:hAnsi="Arial" w:cs="Arial"/>
        <w:position w:val="0"/>
        <w:sz w:val="16"/>
        <w:szCs w:val="16"/>
      </w:rPr>
    </w:lvl>
    <w:lvl w:ilvl="8">
      <w:start w:val="1"/>
      <w:numFmt w:val="bullet"/>
      <w:lvlText w:val="▪"/>
      <w:lvlJc w:val="left"/>
      <w:pPr>
        <w:tabs>
          <w:tab w:val="num" w:pos="8204"/>
        </w:tabs>
        <w:ind w:left="8204" w:hanging="240"/>
      </w:pPr>
      <w:rPr>
        <w:rFonts w:ascii="Arial" w:eastAsia="Arial" w:hAnsi="Arial" w:cs="Arial"/>
        <w:position w:val="0"/>
        <w:sz w:val="16"/>
        <w:szCs w:val="16"/>
      </w:rPr>
    </w:lvl>
  </w:abstractNum>
  <w:abstractNum w:abstractNumId="26" w15:restartNumberingAfterBreak="0">
    <w:nsid w:val="6387019A"/>
    <w:multiLevelType w:val="hybridMultilevel"/>
    <w:tmpl w:val="BB288946"/>
    <w:lvl w:ilvl="0" w:tplc="2FD468CE">
      <w:start w:val="1"/>
      <w:numFmt w:val="bullet"/>
      <w:lvlText w:val=""/>
      <w:lvlJc w:val="left"/>
      <w:pPr>
        <w:ind w:left="795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64416A68"/>
    <w:multiLevelType w:val="multilevel"/>
    <w:tmpl w:val="B5E23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8E6FE6"/>
    <w:multiLevelType w:val="hybridMultilevel"/>
    <w:tmpl w:val="3A7C2108"/>
    <w:lvl w:ilvl="0" w:tplc="081A16D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45973"/>
    <w:multiLevelType w:val="hybridMultilevel"/>
    <w:tmpl w:val="83F032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8913F02"/>
    <w:multiLevelType w:val="multilevel"/>
    <w:tmpl w:val="CCB61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4703EB"/>
    <w:multiLevelType w:val="hybridMultilevel"/>
    <w:tmpl w:val="56D2486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97870830">
    <w:abstractNumId w:val="31"/>
  </w:num>
  <w:num w:numId="2" w16cid:durableId="416370777">
    <w:abstractNumId w:val="29"/>
  </w:num>
  <w:num w:numId="3" w16cid:durableId="290985128">
    <w:abstractNumId w:val="5"/>
  </w:num>
  <w:num w:numId="4" w16cid:durableId="1123496075">
    <w:abstractNumId w:val="7"/>
  </w:num>
  <w:num w:numId="5" w16cid:durableId="1567957499">
    <w:abstractNumId w:val="21"/>
  </w:num>
  <w:num w:numId="6" w16cid:durableId="2060937814">
    <w:abstractNumId w:val="22"/>
  </w:num>
  <w:num w:numId="7" w16cid:durableId="1760756401">
    <w:abstractNumId w:val="2"/>
  </w:num>
  <w:num w:numId="8" w16cid:durableId="860625007">
    <w:abstractNumId w:val="14"/>
    <w:lvlOverride w:ilvl="0">
      <w:lvl w:ilvl="0">
        <w:start w:val="1"/>
        <w:numFmt w:val="decimal"/>
        <w:lvlText w:val="%1)"/>
        <w:lvlJc w:val="left"/>
        <w:pPr>
          <w:tabs>
            <w:tab w:val="num" w:pos="720"/>
          </w:tabs>
          <w:ind w:left="720" w:hanging="360"/>
        </w:pPr>
        <w:rPr>
          <w:color w:val="000000" w:themeColor="text1"/>
          <w:position w:val="0"/>
        </w:rPr>
      </w:lvl>
    </w:lvlOverride>
  </w:num>
  <w:num w:numId="9" w16cid:durableId="1876885936">
    <w:abstractNumId w:val="14"/>
  </w:num>
  <w:num w:numId="10" w16cid:durableId="257566490">
    <w:abstractNumId w:val="17"/>
  </w:num>
  <w:num w:numId="11" w16cid:durableId="1138953909">
    <w:abstractNumId w:val="9"/>
  </w:num>
  <w:num w:numId="12" w16cid:durableId="224029562">
    <w:abstractNumId w:val="11"/>
  </w:num>
  <w:num w:numId="13" w16cid:durableId="1577785681">
    <w:abstractNumId w:val="0"/>
  </w:num>
  <w:num w:numId="14" w16cid:durableId="1545212716">
    <w:abstractNumId w:val="23"/>
  </w:num>
  <w:num w:numId="15" w16cid:durableId="227344640">
    <w:abstractNumId w:val="24"/>
  </w:num>
  <w:num w:numId="16" w16cid:durableId="1020593370">
    <w:abstractNumId w:val="6"/>
  </w:num>
  <w:num w:numId="17" w16cid:durableId="282007772">
    <w:abstractNumId w:val="4"/>
  </w:num>
  <w:num w:numId="18" w16cid:durableId="508328931">
    <w:abstractNumId w:val="18"/>
  </w:num>
  <w:num w:numId="19" w16cid:durableId="1295529079">
    <w:abstractNumId w:val="19"/>
  </w:num>
  <w:num w:numId="20" w16cid:durableId="1621492628">
    <w:abstractNumId w:val="26"/>
  </w:num>
  <w:num w:numId="21" w16cid:durableId="1784304105">
    <w:abstractNumId w:val="12"/>
  </w:num>
  <w:num w:numId="22" w16cid:durableId="97814537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10238410">
    <w:abstractNumId w:val="15"/>
  </w:num>
  <w:num w:numId="24" w16cid:durableId="1896354081">
    <w:abstractNumId w:val="15"/>
  </w:num>
  <w:num w:numId="25" w16cid:durableId="660891608">
    <w:abstractNumId w:val="25"/>
  </w:num>
  <w:num w:numId="26" w16cid:durableId="102922582">
    <w:abstractNumId w:val="10"/>
  </w:num>
  <w:num w:numId="27" w16cid:durableId="542255534">
    <w:abstractNumId w:val="10"/>
  </w:num>
  <w:num w:numId="28" w16cid:durableId="526912569">
    <w:abstractNumId w:val="27"/>
  </w:num>
  <w:num w:numId="29" w16cid:durableId="1689986598">
    <w:abstractNumId w:val="30"/>
  </w:num>
  <w:num w:numId="30" w16cid:durableId="1622953533">
    <w:abstractNumId w:val="13"/>
  </w:num>
  <w:num w:numId="31" w16cid:durableId="1549414678">
    <w:abstractNumId w:val="8"/>
  </w:num>
  <w:num w:numId="32" w16cid:durableId="621115760">
    <w:abstractNumId w:val="16"/>
  </w:num>
  <w:num w:numId="33" w16cid:durableId="1449274483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278"/>
    <w:rsid w:val="000061D1"/>
    <w:rsid w:val="000163DD"/>
    <w:rsid w:val="00016C0B"/>
    <w:rsid w:val="0001720F"/>
    <w:rsid w:val="00025549"/>
    <w:rsid w:val="0002764F"/>
    <w:rsid w:val="00036E12"/>
    <w:rsid w:val="00037B2D"/>
    <w:rsid w:val="00041F15"/>
    <w:rsid w:val="0004352D"/>
    <w:rsid w:val="00044280"/>
    <w:rsid w:val="00052A24"/>
    <w:rsid w:val="00054F9C"/>
    <w:rsid w:val="00056C97"/>
    <w:rsid w:val="00062572"/>
    <w:rsid w:val="0006310D"/>
    <w:rsid w:val="000633B2"/>
    <w:rsid w:val="0007126A"/>
    <w:rsid w:val="000724BA"/>
    <w:rsid w:val="000738EE"/>
    <w:rsid w:val="00091D42"/>
    <w:rsid w:val="00093223"/>
    <w:rsid w:val="000A2567"/>
    <w:rsid w:val="000A2764"/>
    <w:rsid w:val="000A75BD"/>
    <w:rsid w:val="000B09CE"/>
    <w:rsid w:val="000B29DC"/>
    <w:rsid w:val="000B6F4C"/>
    <w:rsid w:val="000C0163"/>
    <w:rsid w:val="000C573C"/>
    <w:rsid w:val="000C67CD"/>
    <w:rsid w:val="000D7369"/>
    <w:rsid w:val="000E16D1"/>
    <w:rsid w:val="000E2892"/>
    <w:rsid w:val="000E457F"/>
    <w:rsid w:val="000E4FB6"/>
    <w:rsid w:val="000F2A42"/>
    <w:rsid w:val="000F3BF4"/>
    <w:rsid w:val="00100ABD"/>
    <w:rsid w:val="00101486"/>
    <w:rsid w:val="001014A6"/>
    <w:rsid w:val="0010511A"/>
    <w:rsid w:val="00106984"/>
    <w:rsid w:val="00106D28"/>
    <w:rsid w:val="00107267"/>
    <w:rsid w:val="00110D77"/>
    <w:rsid w:val="00112516"/>
    <w:rsid w:val="00117658"/>
    <w:rsid w:val="00120700"/>
    <w:rsid w:val="00123D20"/>
    <w:rsid w:val="0012567A"/>
    <w:rsid w:val="00130400"/>
    <w:rsid w:val="00131019"/>
    <w:rsid w:val="00132949"/>
    <w:rsid w:val="001330AE"/>
    <w:rsid w:val="00135A08"/>
    <w:rsid w:val="00135E63"/>
    <w:rsid w:val="0013683F"/>
    <w:rsid w:val="00144C9B"/>
    <w:rsid w:val="00146E2C"/>
    <w:rsid w:val="001471BA"/>
    <w:rsid w:val="00150475"/>
    <w:rsid w:val="0015778D"/>
    <w:rsid w:val="00157EFB"/>
    <w:rsid w:val="00157F3B"/>
    <w:rsid w:val="001738D7"/>
    <w:rsid w:val="00176F2D"/>
    <w:rsid w:val="0017763F"/>
    <w:rsid w:val="00181682"/>
    <w:rsid w:val="001849F8"/>
    <w:rsid w:val="00192FC1"/>
    <w:rsid w:val="001965C0"/>
    <w:rsid w:val="001967BF"/>
    <w:rsid w:val="001A6E70"/>
    <w:rsid w:val="001A7366"/>
    <w:rsid w:val="001B14B6"/>
    <w:rsid w:val="001B2376"/>
    <w:rsid w:val="001C16D2"/>
    <w:rsid w:val="001D4112"/>
    <w:rsid w:val="001E7DAC"/>
    <w:rsid w:val="002035FA"/>
    <w:rsid w:val="00203B37"/>
    <w:rsid w:val="00230B60"/>
    <w:rsid w:val="00231373"/>
    <w:rsid w:val="002332C0"/>
    <w:rsid w:val="00235CD2"/>
    <w:rsid w:val="00243328"/>
    <w:rsid w:val="00243BD7"/>
    <w:rsid w:val="00257144"/>
    <w:rsid w:val="00260AE4"/>
    <w:rsid w:val="0026462E"/>
    <w:rsid w:val="00275120"/>
    <w:rsid w:val="00281D09"/>
    <w:rsid w:val="00284EFA"/>
    <w:rsid w:val="002875A3"/>
    <w:rsid w:val="00290B6B"/>
    <w:rsid w:val="00297557"/>
    <w:rsid w:val="00297D67"/>
    <w:rsid w:val="002A4273"/>
    <w:rsid w:val="002B2278"/>
    <w:rsid w:val="002C445E"/>
    <w:rsid w:val="002C5AF1"/>
    <w:rsid w:val="002C6A90"/>
    <w:rsid w:val="002D4775"/>
    <w:rsid w:val="002E1F0F"/>
    <w:rsid w:val="002E508C"/>
    <w:rsid w:val="002E5AB8"/>
    <w:rsid w:val="002E64BC"/>
    <w:rsid w:val="002F26E9"/>
    <w:rsid w:val="002F58CA"/>
    <w:rsid w:val="002F5EC8"/>
    <w:rsid w:val="002F77A8"/>
    <w:rsid w:val="00300327"/>
    <w:rsid w:val="00301801"/>
    <w:rsid w:val="003021C5"/>
    <w:rsid w:val="003037DB"/>
    <w:rsid w:val="003068E0"/>
    <w:rsid w:val="00306921"/>
    <w:rsid w:val="00322565"/>
    <w:rsid w:val="00326370"/>
    <w:rsid w:val="00327307"/>
    <w:rsid w:val="003368CE"/>
    <w:rsid w:val="003412B0"/>
    <w:rsid w:val="00356315"/>
    <w:rsid w:val="003579B5"/>
    <w:rsid w:val="00360FD8"/>
    <w:rsid w:val="003634AC"/>
    <w:rsid w:val="00372B20"/>
    <w:rsid w:val="00375CDC"/>
    <w:rsid w:val="00381852"/>
    <w:rsid w:val="00383783"/>
    <w:rsid w:val="0038617F"/>
    <w:rsid w:val="00392884"/>
    <w:rsid w:val="003A34CE"/>
    <w:rsid w:val="003B5B63"/>
    <w:rsid w:val="003C27C6"/>
    <w:rsid w:val="003C6E37"/>
    <w:rsid w:val="003D1ABB"/>
    <w:rsid w:val="003D574E"/>
    <w:rsid w:val="003E256A"/>
    <w:rsid w:val="003E2D2B"/>
    <w:rsid w:val="003E4EC3"/>
    <w:rsid w:val="003E5A12"/>
    <w:rsid w:val="003E77C0"/>
    <w:rsid w:val="003F54ED"/>
    <w:rsid w:val="00401A13"/>
    <w:rsid w:val="00403A61"/>
    <w:rsid w:val="00411178"/>
    <w:rsid w:val="00411964"/>
    <w:rsid w:val="004126F9"/>
    <w:rsid w:val="0042203B"/>
    <w:rsid w:val="0042328E"/>
    <w:rsid w:val="004236D8"/>
    <w:rsid w:val="00423B00"/>
    <w:rsid w:val="004310F4"/>
    <w:rsid w:val="004341C6"/>
    <w:rsid w:val="00435CCD"/>
    <w:rsid w:val="00442F75"/>
    <w:rsid w:val="00447DCC"/>
    <w:rsid w:val="0045080F"/>
    <w:rsid w:val="00462A3E"/>
    <w:rsid w:val="00470A73"/>
    <w:rsid w:val="00475DD5"/>
    <w:rsid w:val="00481951"/>
    <w:rsid w:val="00490FF5"/>
    <w:rsid w:val="00492A3C"/>
    <w:rsid w:val="00494E69"/>
    <w:rsid w:val="00496D69"/>
    <w:rsid w:val="004A373D"/>
    <w:rsid w:val="004A4748"/>
    <w:rsid w:val="004A6876"/>
    <w:rsid w:val="004A70C6"/>
    <w:rsid w:val="004A7FD4"/>
    <w:rsid w:val="004B1315"/>
    <w:rsid w:val="004B2584"/>
    <w:rsid w:val="004B34DA"/>
    <w:rsid w:val="004C1585"/>
    <w:rsid w:val="004D1CC6"/>
    <w:rsid w:val="004D3AE7"/>
    <w:rsid w:val="004D5359"/>
    <w:rsid w:val="004E247C"/>
    <w:rsid w:val="004E67DC"/>
    <w:rsid w:val="004E79BA"/>
    <w:rsid w:val="004F1EA9"/>
    <w:rsid w:val="004F4636"/>
    <w:rsid w:val="004F47C5"/>
    <w:rsid w:val="004F676A"/>
    <w:rsid w:val="00506023"/>
    <w:rsid w:val="00507F9D"/>
    <w:rsid w:val="00510F39"/>
    <w:rsid w:val="005135AA"/>
    <w:rsid w:val="00513F93"/>
    <w:rsid w:val="00516B6F"/>
    <w:rsid w:val="00516E77"/>
    <w:rsid w:val="005205FB"/>
    <w:rsid w:val="0052407B"/>
    <w:rsid w:val="00526140"/>
    <w:rsid w:val="005300B6"/>
    <w:rsid w:val="00536E58"/>
    <w:rsid w:val="00551A45"/>
    <w:rsid w:val="005578BA"/>
    <w:rsid w:val="005600F4"/>
    <w:rsid w:val="00565A81"/>
    <w:rsid w:val="00565C30"/>
    <w:rsid w:val="00567475"/>
    <w:rsid w:val="005674DB"/>
    <w:rsid w:val="00572193"/>
    <w:rsid w:val="00572378"/>
    <w:rsid w:val="005727C8"/>
    <w:rsid w:val="00586717"/>
    <w:rsid w:val="0059194C"/>
    <w:rsid w:val="005A2AC3"/>
    <w:rsid w:val="005A48C3"/>
    <w:rsid w:val="005A5E32"/>
    <w:rsid w:val="005B3F92"/>
    <w:rsid w:val="005B62F8"/>
    <w:rsid w:val="005B6B61"/>
    <w:rsid w:val="005C7339"/>
    <w:rsid w:val="005C7817"/>
    <w:rsid w:val="005D1C8E"/>
    <w:rsid w:val="005D6927"/>
    <w:rsid w:val="005D6B63"/>
    <w:rsid w:val="005E157B"/>
    <w:rsid w:val="005E2C65"/>
    <w:rsid w:val="005F4CE4"/>
    <w:rsid w:val="00600CD0"/>
    <w:rsid w:val="00604EC9"/>
    <w:rsid w:val="0061103B"/>
    <w:rsid w:val="00613A73"/>
    <w:rsid w:val="006147C5"/>
    <w:rsid w:val="00617FB5"/>
    <w:rsid w:val="00623C97"/>
    <w:rsid w:val="00624464"/>
    <w:rsid w:val="00627AF7"/>
    <w:rsid w:val="00631F2B"/>
    <w:rsid w:val="00632441"/>
    <w:rsid w:val="00642DE2"/>
    <w:rsid w:val="0064653C"/>
    <w:rsid w:val="006507CE"/>
    <w:rsid w:val="00653132"/>
    <w:rsid w:val="00662497"/>
    <w:rsid w:val="00664358"/>
    <w:rsid w:val="00664A7E"/>
    <w:rsid w:val="006728E5"/>
    <w:rsid w:val="00674FFC"/>
    <w:rsid w:val="00676BA1"/>
    <w:rsid w:val="00683E1A"/>
    <w:rsid w:val="006906F0"/>
    <w:rsid w:val="00693684"/>
    <w:rsid w:val="00694B0E"/>
    <w:rsid w:val="006B53B9"/>
    <w:rsid w:val="006C3470"/>
    <w:rsid w:val="006C6281"/>
    <w:rsid w:val="006D15EC"/>
    <w:rsid w:val="006E2F63"/>
    <w:rsid w:val="006F6BD9"/>
    <w:rsid w:val="006F7479"/>
    <w:rsid w:val="00700D06"/>
    <w:rsid w:val="00702F03"/>
    <w:rsid w:val="00703AFC"/>
    <w:rsid w:val="007065D6"/>
    <w:rsid w:val="0071037D"/>
    <w:rsid w:val="00712754"/>
    <w:rsid w:val="00720C35"/>
    <w:rsid w:val="00722B07"/>
    <w:rsid w:val="00724440"/>
    <w:rsid w:val="00725DD4"/>
    <w:rsid w:val="00727259"/>
    <w:rsid w:val="007375EB"/>
    <w:rsid w:val="007408D4"/>
    <w:rsid w:val="00742ABD"/>
    <w:rsid w:val="00744778"/>
    <w:rsid w:val="0075050E"/>
    <w:rsid w:val="007529EE"/>
    <w:rsid w:val="0075432B"/>
    <w:rsid w:val="00754717"/>
    <w:rsid w:val="00754915"/>
    <w:rsid w:val="00754A94"/>
    <w:rsid w:val="00773DFA"/>
    <w:rsid w:val="0078026F"/>
    <w:rsid w:val="00780DDB"/>
    <w:rsid w:val="00781FF1"/>
    <w:rsid w:val="00783563"/>
    <w:rsid w:val="00786381"/>
    <w:rsid w:val="00793991"/>
    <w:rsid w:val="00795B60"/>
    <w:rsid w:val="00795B8F"/>
    <w:rsid w:val="007A5690"/>
    <w:rsid w:val="007C45EA"/>
    <w:rsid w:val="007D0A8E"/>
    <w:rsid w:val="007D4DAB"/>
    <w:rsid w:val="007E1998"/>
    <w:rsid w:val="007E19B5"/>
    <w:rsid w:val="007E57FB"/>
    <w:rsid w:val="007F01BE"/>
    <w:rsid w:val="007F0666"/>
    <w:rsid w:val="007F2080"/>
    <w:rsid w:val="007F42C5"/>
    <w:rsid w:val="008019A0"/>
    <w:rsid w:val="0080510D"/>
    <w:rsid w:val="00805402"/>
    <w:rsid w:val="0081105A"/>
    <w:rsid w:val="00813246"/>
    <w:rsid w:val="00817950"/>
    <w:rsid w:val="0082001E"/>
    <w:rsid w:val="00825C12"/>
    <w:rsid w:val="008437A3"/>
    <w:rsid w:val="008471B7"/>
    <w:rsid w:val="00851442"/>
    <w:rsid w:val="008526DB"/>
    <w:rsid w:val="008666CE"/>
    <w:rsid w:val="008716C0"/>
    <w:rsid w:val="0087520D"/>
    <w:rsid w:val="008802B1"/>
    <w:rsid w:val="00883447"/>
    <w:rsid w:val="0088461B"/>
    <w:rsid w:val="00887849"/>
    <w:rsid w:val="00890935"/>
    <w:rsid w:val="008935A9"/>
    <w:rsid w:val="00897FE9"/>
    <w:rsid w:val="008A0B4A"/>
    <w:rsid w:val="008A2F3C"/>
    <w:rsid w:val="008A5CB7"/>
    <w:rsid w:val="008B1150"/>
    <w:rsid w:val="008B1172"/>
    <w:rsid w:val="008B2F5A"/>
    <w:rsid w:val="008D2876"/>
    <w:rsid w:val="008D3A66"/>
    <w:rsid w:val="008E042C"/>
    <w:rsid w:val="008E0EFA"/>
    <w:rsid w:val="008E13DE"/>
    <w:rsid w:val="008F0A82"/>
    <w:rsid w:val="008F1EE5"/>
    <w:rsid w:val="00901490"/>
    <w:rsid w:val="00902D7A"/>
    <w:rsid w:val="00904546"/>
    <w:rsid w:val="00904F73"/>
    <w:rsid w:val="0091403E"/>
    <w:rsid w:val="00914715"/>
    <w:rsid w:val="009161C4"/>
    <w:rsid w:val="00917335"/>
    <w:rsid w:val="009325AD"/>
    <w:rsid w:val="00936FCD"/>
    <w:rsid w:val="00945B9B"/>
    <w:rsid w:val="00946E82"/>
    <w:rsid w:val="00954521"/>
    <w:rsid w:val="00955EB5"/>
    <w:rsid w:val="00961B75"/>
    <w:rsid w:val="00961DDA"/>
    <w:rsid w:val="00971148"/>
    <w:rsid w:val="0097389C"/>
    <w:rsid w:val="009756C1"/>
    <w:rsid w:val="00975D7A"/>
    <w:rsid w:val="009815DE"/>
    <w:rsid w:val="009873FF"/>
    <w:rsid w:val="009A092C"/>
    <w:rsid w:val="009A293B"/>
    <w:rsid w:val="009A38E0"/>
    <w:rsid w:val="009B055F"/>
    <w:rsid w:val="009B1E31"/>
    <w:rsid w:val="009B68A0"/>
    <w:rsid w:val="009C16EE"/>
    <w:rsid w:val="009C1B2B"/>
    <w:rsid w:val="009C2F07"/>
    <w:rsid w:val="009C5F55"/>
    <w:rsid w:val="009C69C0"/>
    <w:rsid w:val="009D274D"/>
    <w:rsid w:val="009D27DF"/>
    <w:rsid w:val="009D54BE"/>
    <w:rsid w:val="009E607D"/>
    <w:rsid w:val="009E79AA"/>
    <w:rsid w:val="009F20CF"/>
    <w:rsid w:val="009F36E2"/>
    <w:rsid w:val="009F3F6F"/>
    <w:rsid w:val="009F7BB0"/>
    <w:rsid w:val="00A072A7"/>
    <w:rsid w:val="00A1020F"/>
    <w:rsid w:val="00A10806"/>
    <w:rsid w:val="00A15897"/>
    <w:rsid w:val="00A16F04"/>
    <w:rsid w:val="00A176D8"/>
    <w:rsid w:val="00A23AFB"/>
    <w:rsid w:val="00A264D7"/>
    <w:rsid w:val="00A2685A"/>
    <w:rsid w:val="00A317FE"/>
    <w:rsid w:val="00A33926"/>
    <w:rsid w:val="00A36252"/>
    <w:rsid w:val="00A37E89"/>
    <w:rsid w:val="00A421FB"/>
    <w:rsid w:val="00A42320"/>
    <w:rsid w:val="00A5129A"/>
    <w:rsid w:val="00A5383C"/>
    <w:rsid w:val="00A53AC0"/>
    <w:rsid w:val="00A53B00"/>
    <w:rsid w:val="00A6564D"/>
    <w:rsid w:val="00A903C1"/>
    <w:rsid w:val="00A91119"/>
    <w:rsid w:val="00A93BAC"/>
    <w:rsid w:val="00AA3C6E"/>
    <w:rsid w:val="00AA46AF"/>
    <w:rsid w:val="00AC7024"/>
    <w:rsid w:val="00AC7688"/>
    <w:rsid w:val="00AD3DA6"/>
    <w:rsid w:val="00AF2915"/>
    <w:rsid w:val="00AF2A6A"/>
    <w:rsid w:val="00AF40EA"/>
    <w:rsid w:val="00AF4A99"/>
    <w:rsid w:val="00AF5B22"/>
    <w:rsid w:val="00B020F3"/>
    <w:rsid w:val="00B03B16"/>
    <w:rsid w:val="00B14E34"/>
    <w:rsid w:val="00B26E16"/>
    <w:rsid w:val="00B41A82"/>
    <w:rsid w:val="00B464B6"/>
    <w:rsid w:val="00B46E0B"/>
    <w:rsid w:val="00B50E5E"/>
    <w:rsid w:val="00B60307"/>
    <w:rsid w:val="00B625CB"/>
    <w:rsid w:val="00B632F6"/>
    <w:rsid w:val="00B67569"/>
    <w:rsid w:val="00B73B1A"/>
    <w:rsid w:val="00B75AF0"/>
    <w:rsid w:val="00B835ED"/>
    <w:rsid w:val="00B97076"/>
    <w:rsid w:val="00BA3D19"/>
    <w:rsid w:val="00BA48B3"/>
    <w:rsid w:val="00BA69FF"/>
    <w:rsid w:val="00BA6D45"/>
    <w:rsid w:val="00BA7B02"/>
    <w:rsid w:val="00BB03CF"/>
    <w:rsid w:val="00BB056E"/>
    <w:rsid w:val="00BB3406"/>
    <w:rsid w:val="00BB4CDE"/>
    <w:rsid w:val="00BC0308"/>
    <w:rsid w:val="00BC0A49"/>
    <w:rsid w:val="00BC303B"/>
    <w:rsid w:val="00BD1F73"/>
    <w:rsid w:val="00BD1FC5"/>
    <w:rsid w:val="00BD205F"/>
    <w:rsid w:val="00BD71B8"/>
    <w:rsid w:val="00BE2E95"/>
    <w:rsid w:val="00BE57B7"/>
    <w:rsid w:val="00BE5D53"/>
    <w:rsid w:val="00BE7468"/>
    <w:rsid w:val="00BF0CEA"/>
    <w:rsid w:val="00BF2E1B"/>
    <w:rsid w:val="00BF3057"/>
    <w:rsid w:val="00BF4544"/>
    <w:rsid w:val="00BF586A"/>
    <w:rsid w:val="00C0043C"/>
    <w:rsid w:val="00C01D12"/>
    <w:rsid w:val="00C02CE4"/>
    <w:rsid w:val="00C04605"/>
    <w:rsid w:val="00C06EBF"/>
    <w:rsid w:val="00C07F12"/>
    <w:rsid w:val="00C17921"/>
    <w:rsid w:val="00C217B1"/>
    <w:rsid w:val="00C25EBE"/>
    <w:rsid w:val="00C270BD"/>
    <w:rsid w:val="00C275A1"/>
    <w:rsid w:val="00C27C6A"/>
    <w:rsid w:val="00C302A6"/>
    <w:rsid w:val="00C30C26"/>
    <w:rsid w:val="00C32933"/>
    <w:rsid w:val="00C335B6"/>
    <w:rsid w:val="00C36D70"/>
    <w:rsid w:val="00C4162A"/>
    <w:rsid w:val="00C43F83"/>
    <w:rsid w:val="00C4655D"/>
    <w:rsid w:val="00C4662E"/>
    <w:rsid w:val="00C55DD1"/>
    <w:rsid w:val="00C576C3"/>
    <w:rsid w:val="00C6246C"/>
    <w:rsid w:val="00C66002"/>
    <w:rsid w:val="00C7124A"/>
    <w:rsid w:val="00C83D60"/>
    <w:rsid w:val="00C84FFE"/>
    <w:rsid w:val="00C8682B"/>
    <w:rsid w:val="00C92BDB"/>
    <w:rsid w:val="00C962CA"/>
    <w:rsid w:val="00C9773A"/>
    <w:rsid w:val="00CA151E"/>
    <w:rsid w:val="00CA4A4E"/>
    <w:rsid w:val="00CA6AB8"/>
    <w:rsid w:val="00CC1178"/>
    <w:rsid w:val="00CC372F"/>
    <w:rsid w:val="00CC6561"/>
    <w:rsid w:val="00CD24DB"/>
    <w:rsid w:val="00CF0277"/>
    <w:rsid w:val="00CF068E"/>
    <w:rsid w:val="00D00F20"/>
    <w:rsid w:val="00D010FC"/>
    <w:rsid w:val="00D01562"/>
    <w:rsid w:val="00D033E3"/>
    <w:rsid w:val="00D0525C"/>
    <w:rsid w:val="00D11D91"/>
    <w:rsid w:val="00D2180A"/>
    <w:rsid w:val="00D21E94"/>
    <w:rsid w:val="00D242E0"/>
    <w:rsid w:val="00D24AB6"/>
    <w:rsid w:val="00D34784"/>
    <w:rsid w:val="00D43064"/>
    <w:rsid w:val="00D44E80"/>
    <w:rsid w:val="00D455B9"/>
    <w:rsid w:val="00D515E0"/>
    <w:rsid w:val="00D51A87"/>
    <w:rsid w:val="00D538C8"/>
    <w:rsid w:val="00D62A4D"/>
    <w:rsid w:val="00D6343D"/>
    <w:rsid w:val="00D664C4"/>
    <w:rsid w:val="00D751E8"/>
    <w:rsid w:val="00D8250C"/>
    <w:rsid w:val="00D8644E"/>
    <w:rsid w:val="00D86DFC"/>
    <w:rsid w:val="00DA75A5"/>
    <w:rsid w:val="00DB2D03"/>
    <w:rsid w:val="00DB4372"/>
    <w:rsid w:val="00DC5690"/>
    <w:rsid w:val="00DC7809"/>
    <w:rsid w:val="00DD00F8"/>
    <w:rsid w:val="00DD2FB7"/>
    <w:rsid w:val="00DD41A2"/>
    <w:rsid w:val="00DD5497"/>
    <w:rsid w:val="00DE2B8C"/>
    <w:rsid w:val="00DE4608"/>
    <w:rsid w:val="00DE548C"/>
    <w:rsid w:val="00DE59BB"/>
    <w:rsid w:val="00DF7EF6"/>
    <w:rsid w:val="00E0642B"/>
    <w:rsid w:val="00E0778E"/>
    <w:rsid w:val="00E079C3"/>
    <w:rsid w:val="00E12091"/>
    <w:rsid w:val="00E1434B"/>
    <w:rsid w:val="00E214F7"/>
    <w:rsid w:val="00E235A6"/>
    <w:rsid w:val="00E2404D"/>
    <w:rsid w:val="00E24D0D"/>
    <w:rsid w:val="00E31EC5"/>
    <w:rsid w:val="00E335CA"/>
    <w:rsid w:val="00E4578D"/>
    <w:rsid w:val="00E46885"/>
    <w:rsid w:val="00E5766E"/>
    <w:rsid w:val="00E612E8"/>
    <w:rsid w:val="00E6675B"/>
    <w:rsid w:val="00E70313"/>
    <w:rsid w:val="00E7085E"/>
    <w:rsid w:val="00E80884"/>
    <w:rsid w:val="00E8278C"/>
    <w:rsid w:val="00E97726"/>
    <w:rsid w:val="00E97C47"/>
    <w:rsid w:val="00EA232A"/>
    <w:rsid w:val="00EA68C4"/>
    <w:rsid w:val="00EB0837"/>
    <w:rsid w:val="00EB1067"/>
    <w:rsid w:val="00EC2F37"/>
    <w:rsid w:val="00EC3851"/>
    <w:rsid w:val="00EC5EF3"/>
    <w:rsid w:val="00ED02B4"/>
    <w:rsid w:val="00ED0493"/>
    <w:rsid w:val="00ED058D"/>
    <w:rsid w:val="00ED3165"/>
    <w:rsid w:val="00EE2C49"/>
    <w:rsid w:val="00EE41FE"/>
    <w:rsid w:val="00EE46F8"/>
    <w:rsid w:val="00EF3842"/>
    <w:rsid w:val="00EF5278"/>
    <w:rsid w:val="00F10F1E"/>
    <w:rsid w:val="00F1361D"/>
    <w:rsid w:val="00F22B49"/>
    <w:rsid w:val="00F36571"/>
    <w:rsid w:val="00F505BE"/>
    <w:rsid w:val="00F55B5C"/>
    <w:rsid w:val="00F56D19"/>
    <w:rsid w:val="00F56E9F"/>
    <w:rsid w:val="00F61063"/>
    <w:rsid w:val="00F629B9"/>
    <w:rsid w:val="00F62FE8"/>
    <w:rsid w:val="00F64916"/>
    <w:rsid w:val="00F666FE"/>
    <w:rsid w:val="00F71EE9"/>
    <w:rsid w:val="00F746B9"/>
    <w:rsid w:val="00F74D3B"/>
    <w:rsid w:val="00F81EA7"/>
    <w:rsid w:val="00F82671"/>
    <w:rsid w:val="00F82EE6"/>
    <w:rsid w:val="00F91543"/>
    <w:rsid w:val="00F92DFE"/>
    <w:rsid w:val="00F9681D"/>
    <w:rsid w:val="00F970FC"/>
    <w:rsid w:val="00F97336"/>
    <w:rsid w:val="00FA3C07"/>
    <w:rsid w:val="00FA4355"/>
    <w:rsid w:val="00FA440D"/>
    <w:rsid w:val="00FA5075"/>
    <w:rsid w:val="00FC1C6A"/>
    <w:rsid w:val="00FC3241"/>
    <w:rsid w:val="00FC5BFD"/>
    <w:rsid w:val="00FC5D16"/>
    <w:rsid w:val="00FD1655"/>
    <w:rsid w:val="00FE4ECC"/>
    <w:rsid w:val="00FE71E6"/>
    <w:rsid w:val="00FF0088"/>
    <w:rsid w:val="00FF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3460F6"/>
  <w14:defaultImageDpi w14:val="0"/>
  <w15:docId w15:val="{E84BE9AF-AD04-47F1-8E0B-781407A53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6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2">
    <w:name w:val="heading 2"/>
    <w:basedOn w:val="Normalny"/>
    <w:link w:val="Nagwek2Znak"/>
    <w:uiPriority w:val="9"/>
    <w:qFormat/>
    <w:rsid w:val="00BF586A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22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B2278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2B22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B2278"/>
    <w:rPr>
      <w:rFonts w:ascii="Arial" w:hAnsi="Arial"/>
      <w:sz w:val="20"/>
    </w:rPr>
  </w:style>
  <w:style w:type="table" w:styleId="Tabela-Siatka">
    <w:name w:val="Table Grid"/>
    <w:basedOn w:val="Standardowy"/>
    <w:uiPriority w:val="59"/>
    <w:rsid w:val="002B227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573C"/>
    <w:pPr>
      <w:suppressAutoHyphens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lang w:eastAsia="en-US"/>
    </w:rPr>
  </w:style>
  <w:style w:type="paragraph" w:styleId="Bezodstpw">
    <w:name w:val="No Spacing"/>
    <w:uiPriority w:val="1"/>
    <w:qFormat/>
    <w:rsid w:val="000C57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unhideWhenUsed/>
    <w:rsid w:val="007529EE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7529EE"/>
    <w:rPr>
      <w:i/>
    </w:rPr>
  </w:style>
  <w:style w:type="paragraph" w:styleId="NormalnyWeb">
    <w:name w:val="Normal (Web)"/>
    <w:basedOn w:val="Normalny"/>
    <w:uiPriority w:val="99"/>
    <w:unhideWhenUsed/>
    <w:rsid w:val="0097114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3C97"/>
    <w:pPr>
      <w:widowControl/>
      <w:tabs>
        <w:tab w:val="num" w:pos="927"/>
      </w:tabs>
      <w:autoSpaceDE/>
      <w:autoSpaceDN/>
      <w:adjustRightInd/>
      <w:spacing w:line="360" w:lineRule="auto"/>
      <w:ind w:hanging="360"/>
      <w:jc w:val="center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23C97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6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66E"/>
    <w:rPr>
      <w:rFonts w:ascii="Tahoma" w:hAnsi="Tahoma" w:cs="Tahoma"/>
      <w:sz w:val="16"/>
      <w:szCs w:val="16"/>
    </w:rPr>
  </w:style>
  <w:style w:type="paragraph" w:customStyle="1" w:styleId="m-833108898042226106gmail-p2">
    <w:name w:val="m_-833108898042226106gmail-p2"/>
    <w:basedOn w:val="Normalny"/>
    <w:rsid w:val="005205F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m-833108898042226106gmail-s1">
    <w:name w:val="m_-833108898042226106gmail-s1"/>
    <w:basedOn w:val="Domylnaczcionkaakapitu"/>
    <w:rsid w:val="005205FB"/>
  </w:style>
  <w:style w:type="numbering" w:customStyle="1" w:styleId="List8">
    <w:name w:val="List 8"/>
    <w:basedOn w:val="Bezlisty"/>
    <w:rsid w:val="008802B1"/>
    <w:pPr>
      <w:numPr>
        <w:numId w:val="9"/>
      </w:numPr>
    </w:pPr>
  </w:style>
  <w:style w:type="character" w:customStyle="1" w:styleId="alb">
    <w:name w:val="a_lb"/>
    <w:basedOn w:val="Domylnaczcionkaakapitu"/>
    <w:rsid w:val="00FD1655"/>
  </w:style>
  <w:style w:type="paragraph" w:customStyle="1" w:styleId="text-justify">
    <w:name w:val="text-justify"/>
    <w:basedOn w:val="Normalny"/>
    <w:rsid w:val="00FD165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79BA"/>
    <w:rPr>
      <w:color w:val="605E5C"/>
      <w:shd w:val="clear" w:color="auto" w:fill="E1DFDD"/>
    </w:rPr>
  </w:style>
  <w:style w:type="paragraph" w:customStyle="1" w:styleId="pktgne">
    <w:name w:val="pkt głne"/>
    <w:rsid w:val="00062572"/>
    <w:pPr>
      <w:widowControl w:val="0"/>
      <w:numPr>
        <w:numId w:val="13"/>
      </w:numPr>
      <w:suppressAutoHyphens/>
      <w:autoSpaceDE w:val="0"/>
      <w:spacing w:before="170"/>
      <w:outlineLvl w:val="0"/>
    </w:pPr>
    <w:rPr>
      <w:rFonts w:ascii="Arial" w:eastAsia="Lucida Sans Unicode" w:hAnsi="Arial" w:cs="Times New Roman"/>
      <w:b/>
      <w:bCs/>
      <w:caps/>
      <w:kern w:val="1"/>
      <w:sz w:val="22"/>
      <w:szCs w:val="22"/>
      <w:lang w:eastAsia="ar-SA"/>
    </w:rPr>
  </w:style>
  <w:style w:type="paragraph" w:customStyle="1" w:styleId="Ipoziompodpunkt">
    <w:name w:val="I poziom podpunkt"/>
    <w:rsid w:val="00062572"/>
    <w:pPr>
      <w:widowControl w:val="0"/>
      <w:numPr>
        <w:ilvl w:val="1"/>
        <w:numId w:val="13"/>
      </w:numPr>
      <w:suppressAutoHyphens/>
      <w:autoSpaceDE w:val="0"/>
      <w:spacing w:before="85"/>
      <w:outlineLvl w:val="1"/>
    </w:pPr>
    <w:rPr>
      <w:rFonts w:ascii="Arial" w:eastAsia="Lucida Sans Unicode" w:hAnsi="Arial" w:cs="Times New Roman"/>
      <w:b/>
      <w:bCs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7EF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7EF6"/>
    <w:rPr>
      <w:rFonts w:ascii="Arial" w:hAnsi="Arial" w:cs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7EF6"/>
    <w:rPr>
      <w:rFonts w:ascii="Times New Roman" w:hAnsi="Times New Roman" w:cs="Times New Roman" w:hint="default"/>
      <w:sz w:val="20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BF586A"/>
    <w:rPr>
      <w:rFonts w:ascii="Times New Roman" w:hAnsi="Times New Roman" w:cs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BF586A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586A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unhideWhenUsed/>
    <w:rsid w:val="00BF586A"/>
    <w:pPr>
      <w:widowControl/>
      <w:autoSpaceDE/>
      <w:autoSpaceDN/>
      <w:adjustRightInd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F586A"/>
    <w:rPr>
      <w:rFonts w:eastAsiaTheme="minorHAnsi" w:cstheme="minorBidi"/>
      <w:sz w:val="22"/>
      <w:szCs w:val="21"/>
      <w:lang w:eastAsia="en-US"/>
    </w:rPr>
  </w:style>
  <w:style w:type="numbering" w:customStyle="1" w:styleId="List0">
    <w:name w:val="List 0"/>
    <w:rsid w:val="00C962CA"/>
    <w:pPr>
      <w:numPr>
        <w:numId w:val="23"/>
      </w:numPr>
    </w:pPr>
  </w:style>
  <w:style w:type="numbering" w:customStyle="1" w:styleId="List1">
    <w:name w:val="List 1"/>
    <w:rsid w:val="00C962CA"/>
    <w:pPr>
      <w:numPr>
        <w:numId w:val="25"/>
      </w:numPr>
    </w:pPr>
  </w:style>
  <w:style w:type="numbering" w:customStyle="1" w:styleId="Lista21">
    <w:name w:val="Lista 21"/>
    <w:rsid w:val="00C962CA"/>
    <w:pPr>
      <w:numPr>
        <w:numId w:val="26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62C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62CA"/>
    <w:rPr>
      <w:rFonts w:ascii="Arial" w:hAnsi="Arial" w:cs="Arial"/>
    </w:rPr>
  </w:style>
  <w:style w:type="paragraph" w:customStyle="1" w:styleId="Indeks">
    <w:name w:val="Indeks"/>
    <w:basedOn w:val="Normalny"/>
    <w:rsid w:val="00C962CA"/>
    <w:pPr>
      <w:widowControl/>
      <w:suppressLineNumbers/>
      <w:suppressAutoHyphens/>
      <w:autoSpaceDE/>
      <w:autoSpaceDN/>
      <w:adjustRightInd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ListParagraph1">
    <w:name w:val="List Paragraph1"/>
    <w:basedOn w:val="Normalny"/>
    <w:rsid w:val="00C962CA"/>
    <w:pPr>
      <w:widowControl/>
      <w:autoSpaceDE/>
      <w:autoSpaceDN/>
      <w:adjustRightInd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962CA"/>
    <w:pPr>
      <w:widowControl/>
      <w:autoSpaceDE/>
      <w:autoSpaceDN/>
      <w:adjustRightInd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392884"/>
  </w:style>
  <w:style w:type="table" w:customStyle="1" w:styleId="TableNormal">
    <w:name w:val="Table Normal"/>
    <w:rsid w:val="00703AF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strony">
    <w:name w:val="page number"/>
    <w:rsid w:val="00703AFC"/>
  </w:style>
  <w:style w:type="paragraph" w:customStyle="1" w:styleId="ng-scope">
    <w:name w:val="ng-scope"/>
    <w:basedOn w:val="Normalny"/>
    <w:rsid w:val="00E708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375CDC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75CDC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1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9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9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9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7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52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8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97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1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82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5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8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8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7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1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4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5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41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84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323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439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8045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221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1935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94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70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9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57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4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6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0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0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4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FB8A3-F9FD-444D-A069-53989E4CA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7</Pages>
  <Words>1676</Words>
  <Characters>10057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"Krzysztof Zachura" &lt;biuro@zachura.pl&gt;</dc:creator>
  <cp:lastModifiedBy>Krzysztof Zachura</cp:lastModifiedBy>
  <cp:revision>35</cp:revision>
  <cp:lastPrinted>2020-05-18T05:55:00Z</cp:lastPrinted>
  <dcterms:created xsi:type="dcterms:W3CDTF">2021-12-09T18:52:00Z</dcterms:created>
  <dcterms:modified xsi:type="dcterms:W3CDTF">2025-12-04T20:11:00Z</dcterms:modified>
</cp:coreProperties>
</file>